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6F" w:rsidRDefault="003A05F0" w:rsidP="00B031DE">
      <w:pPr>
        <w:tabs>
          <w:tab w:val="left" w:pos="3945"/>
          <w:tab w:val="center" w:pos="4758"/>
        </w:tabs>
        <w:jc w:val="right"/>
      </w:pPr>
      <w:r>
        <w:t xml:space="preserve">                              </w:t>
      </w:r>
      <w:proofErr w:type="gramStart"/>
      <w:r w:rsidR="00132A6F">
        <w:t>проект</w:t>
      </w:r>
      <w:proofErr w:type="gramEnd"/>
      <w:r w:rsidR="00132A6F">
        <w:tab/>
      </w:r>
    </w:p>
    <w:p w:rsidR="00132A6F" w:rsidRPr="00B031DE" w:rsidRDefault="00132A6F" w:rsidP="00B031DE">
      <w:pPr>
        <w:ind w:firstLine="284"/>
        <w:jc w:val="center"/>
        <w:rPr>
          <w:b/>
          <w:bCs/>
          <w:sz w:val="32"/>
          <w:szCs w:val="32"/>
        </w:rPr>
      </w:pPr>
      <w:r w:rsidRPr="00B031DE">
        <w:rPr>
          <w:b/>
          <w:bCs/>
          <w:sz w:val="32"/>
          <w:szCs w:val="32"/>
        </w:rPr>
        <w:t xml:space="preserve">СОВЕТ </w:t>
      </w:r>
      <w:r w:rsidR="006855A2" w:rsidRPr="00B031DE">
        <w:rPr>
          <w:b/>
          <w:bCs/>
          <w:sz w:val="32"/>
          <w:szCs w:val="32"/>
        </w:rPr>
        <w:t xml:space="preserve">СЕЛЬСКОГО ПОСЕЛЕНИЯ </w:t>
      </w:r>
      <w:r w:rsidRPr="00B031DE">
        <w:rPr>
          <w:b/>
          <w:bCs/>
          <w:sz w:val="32"/>
          <w:szCs w:val="32"/>
        </w:rPr>
        <w:t>«</w:t>
      </w:r>
      <w:r w:rsidR="006855A2" w:rsidRPr="00B031DE">
        <w:rPr>
          <w:b/>
          <w:bCs/>
          <w:sz w:val="32"/>
          <w:szCs w:val="32"/>
        </w:rPr>
        <w:t>КАЗАНОВСКОЕ</w:t>
      </w:r>
      <w:r w:rsidRPr="00B031DE">
        <w:rPr>
          <w:b/>
          <w:bCs/>
          <w:sz w:val="32"/>
          <w:szCs w:val="32"/>
        </w:rPr>
        <w:t>»</w:t>
      </w:r>
    </w:p>
    <w:p w:rsidR="00132A6F" w:rsidRPr="00B031DE" w:rsidRDefault="00132A6F" w:rsidP="00132A6F">
      <w:pPr>
        <w:pStyle w:val="20"/>
        <w:jc w:val="center"/>
        <w:rPr>
          <w:sz w:val="32"/>
          <w:szCs w:val="32"/>
        </w:rPr>
      </w:pPr>
      <w:r w:rsidRPr="00B031DE">
        <w:rPr>
          <w:sz w:val="32"/>
          <w:szCs w:val="32"/>
        </w:rPr>
        <w:t>РЕШЕНИЕ</w:t>
      </w:r>
    </w:p>
    <w:p w:rsidR="00132A6F" w:rsidRDefault="00132A6F" w:rsidP="00132A6F">
      <w:pPr>
        <w:jc w:val="center"/>
        <w:rPr>
          <w:szCs w:val="28"/>
        </w:rPr>
      </w:pPr>
    </w:p>
    <w:p w:rsidR="00132A6F" w:rsidRDefault="00132A6F" w:rsidP="00132A6F">
      <w:r>
        <w:tab/>
        <w:t>«__</w:t>
      </w:r>
      <w:proofErr w:type="gramStart"/>
      <w:r>
        <w:t>_»_</w:t>
      </w:r>
      <w:proofErr w:type="gramEnd"/>
      <w:r>
        <w:t xml:space="preserve">______ </w:t>
      </w:r>
      <w:r w:rsidRPr="005E020F">
        <w:t>20</w:t>
      </w:r>
      <w:r>
        <w:t>24</w:t>
      </w:r>
      <w:r w:rsidRPr="005E020F">
        <w:t>г</w:t>
      </w:r>
      <w:r>
        <w:t>ода</w:t>
      </w:r>
      <w:r w:rsidRPr="005E020F">
        <w:tab/>
      </w:r>
      <w:r w:rsidRPr="005E020F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Pr="005E020F">
        <w:t xml:space="preserve">№ </w:t>
      </w:r>
      <w:r>
        <w:t>_____</w:t>
      </w:r>
    </w:p>
    <w:p w:rsidR="00132A6F" w:rsidRDefault="00132A6F" w:rsidP="00132A6F"/>
    <w:p w:rsidR="00132A6F" w:rsidRPr="003311A0" w:rsidRDefault="00132A6F" w:rsidP="00132A6F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6855A2">
        <w:rPr>
          <w:b/>
        </w:rPr>
        <w:t xml:space="preserve">сельского поселения </w:t>
      </w:r>
      <w:r w:rsidRPr="003311A0">
        <w:rPr>
          <w:b/>
        </w:rPr>
        <w:t>«</w:t>
      </w:r>
      <w:proofErr w:type="spellStart"/>
      <w:r w:rsidR="006855A2">
        <w:rPr>
          <w:b/>
        </w:rPr>
        <w:t>Казановское</w:t>
      </w:r>
      <w:proofErr w:type="spellEnd"/>
      <w:r w:rsidRPr="003311A0">
        <w:rPr>
          <w:b/>
        </w:rPr>
        <w:t>» на 20</w:t>
      </w:r>
      <w:r>
        <w:rPr>
          <w:b/>
        </w:rPr>
        <w:t>25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2026-2027 годов</w:t>
      </w:r>
      <w:r w:rsidRPr="003311A0">
        <w:rPr>
          <w:b/>
        </w:rPr>
        <w:t>»</w:t>
      </w:r>
    </w:p>
    <w:p w:rsidR="00132A6F" w:rsidRDefault="00132A6F" w:rsidP="00132A6F"/>
    <w:p w:rsidR="006855A2" w:rsidRPr="006855A2" w:rsidRDefault="006855A2" w:rsidP="006855A2">
      <w:pPr>
        <w:pStyle w:val="afb"/>
        <w:ind w:firstLine="540"/>
        <w:rPr>
          <w:sz w:val="28"/>
          <w:szCs w:val="28"/>
        </w:rPr>
      </w:pPr>
      <w:r w:rsidRPr="006855A2">
        <w:rPr>
          <w:sz w:val="28"/>
          <w:szCs w:val="28"/>
        </w:rPr>
        <w:t>Руководствуясь ст. 24 Устава сельского поселения «</w:t>
      </w:r>
      <w:proofErr w:type="spellStart"/>
      <w:r w:rsidRPr="006855A2">
        <w:rPr>
          <w:sz w:val="28"/>
          <w:szCs w:val="28"/>
        </w:rPr>
        <w:t>Казановское</w:t>
      </w:r>
      <w:proofErr w:type="spellEnd"/>
      <w:r w:rsidRPr="006855A2">
        <w:rPr>
          <w:sz w:val="28"/>
          <w:szCs w:val="28"/>
        </w:rPr>
        <w:t>», Совет сельского поселения «</w:t>
      </w:r>
      <w:proofErr w:type="spellStart"/>
      <w:r w:rsidRPr="006855A2">
        <w:rPr>
          <w:sz w:val="28"/>
          <w:szCs w:val="28"/>
        </w:rPr>
        <w:t>Казановское</w:t>
      </w:r>
      <w:proofErr w:type="spellEnd"/>
      <w:r w:rsidRPr="006855A2">
        <w:rPr>
          <w:sz w:val="28"/>
          <w:szCs w:val="28"/>
        </w:rPr>
        <w:t>» муниципального района «</w:t>
      </w:r>
      <w:proofErr w:type="spellStart"/>
      <w:r w:rsidRPr="006855A2">
        <w:rPr>
          <w:sz w:val="28"/>
          <w:szCs w:val="28"/>
        </w:rPr>
        <w:t>Шилкинский</w:t>
      </w:r>
      <w:proofErr w:type="spellEnd"/>
      <w:r w:rsidRPr="006855A2">
        <w:rPr>
          <w:sz w:val="28"/>
          <w:szCs w:val="28"/>
        </w:rPr>
        <w:t xml:space="preserve"> район» Забайкальского края решил:</w:t>
      </w:r>
    </w:p>
    <w:p w:rsidR="00132A6F" w:rsidRDefault="00132A6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р </w:t>
      </w:r>
      <w:r w:rsidRPr="00296A76">
        <w:rPr>
          <w:b/>
          <w:bCs/>
        </w:rPr>
        <w:t>е</w:t>
      </w:r>
      <w:r>
        <w:rPr>
          <w:b/>
          <w:bCs/>
        </w:rPr>
        <w:t xml:space="preserve"> </w:t>
      </w:r>
      <w:r w:rsidRPr="00296A76">
        <w:rPr>
          <w:b/>
          <w:bCs/>
        </w:rPr>
        <w:t>ш</w:t>
      </w:r>
      <w:r>
        <w:rPr>
          <w:b/>
          <w:bCs/>
        </w:rPr>
        <w:t xml:space="preserve"> </w:t>
      </w:r>
      <w:r w:rsidRPr="00296A76">
        <w:rPr>
          <w:b/>
          <w:bCs/>
        </w:rPr>
        <w:t>и</w:t>
      </w:r>
      <w:r>
        <w:rPr>
          <w:b/>
          <w:bCs/>
        </w:rPr>
        <w:t xml:space="preserve"> </w:t>
      </w:r>
      <w:r w:rsidRPr="00296A76">
        <w:rPr>
          <w:b/>
          <w:bCs/>
        </w:rPr>
        <w:t>л: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r w:rsidR="006855A2">
        <w:t>сельского поселения</w:t>
      </w:r>
      <w:r w:rsidR="00132A6F">
        <w:t xml:space="preserve"> «</w:t>
      </w:r>
      <w:proofErr w:type="spellStart"/>
      <w:r w:rsidR="006855A2">
        <w:t>Казановское</w:t>
      </w:r>
      <w:proofErr w:type="spellEnd"/>
      <w:r w:rsidR="00132A6F">
        <w:t xml:space="preserve">» </w:t>
      </w:r>
      <w:r w:rsidRPr="00D44961">
        <w:rPr>
          <w:szCs w:val="28"/>
        </w:rPr>
        <w:t xml:space="preserve">на </w:t>
      </w:r>
      <w:r w:rsidR="00F35648">
        <w:rPr>
          <w:szCs w:val="28"/>
        </w:rPr>
        <w:t>2025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6855A2">
        <w:rPr>
          <w:szCs w:val="28"/>
        </w:rPr>
        <w:t>9 794,7</w:t>
      </w:r>
      <w:r w:rsidRPr="00D44961">
        <w:rPr>
          <w:szCs w:val="28"/>
        </w:rPr>
        <w:t xml:space="preserve"> тыс. рублей;</w:t>
      </w:r>
      <w:r w:rsidR="006855A2">
        <w:rPr>
          <w:szCs w:val="28"/>
        </w:rPr>
        <w:t xml:space="preserve"> налоговые и не налоговые доходы 3 280,1 тыс. рублей; безвозмездные поступления 6 514,6 тыс. рублей.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6855A2">
        <w:rPr>
          <w:szCs w:val="28"/>
        </w:rPr>
        <w:t>9</w:t>
      </w:r>
      <w:r w:rsidR="006B241F">
        <w:rPr>
          <w:szCs w:val="28"/>
        </w:rPr>
        <w:t> </w:t>
      </w:r>
      <w:r w:rsidR="006855A2">
        <w:rPr>
          <w:szCs w:val="28"/>
        </w:rPr>
        <w:t>794</w:t>
      </w:r>
      <w:r w:rsidR="006B241F">
        <w:rPr>
          <w:szCs w:val="28"/>
        </w:rPr>
        <w:t>,7</w:t>
      </w:r>
      <w:r w:rsidRPr="00D44961">
        <w:rPr>
          <w:szCs w:val="28"/>
        </w:rPr>
        <w:t xml:space="preserve"> тыс. рублей;</w:t>
      </w:r>
    </w:p>
    <w:p w:rsidR="00D314CD" w:rsidRDefault="00B031DE" w:rsidP="00D314CD">
      <w:pPr>
        <w:rPr>
          <w:szCs w:val="28"/>
        </w:rPr>
      </w:pPr>
      <w:r>
        <w:rPr>
          <w:szCs w:val="28"/>
        </w:rPr>
        <w:t>3)</w:t>
      </w:r>
      <w:r w:rsidR="00D314CD" w:rsidRPr="00D44961">
        <w:rPr>
          <w:szCs w:val="28"/>
        </w:rPr>
        <w:t> профицит</w:t>
      </w:r>
      <w:r w:rsidR="00D314CD">
        <w:rPr>
          <w:szCs w:val="28"/>
        </w:rPr>
        <w:t>(дефицит)</w:t>
      </w:r>
      <w:r w:rsidR="00D314CD" w:rsidRPr="00D44961">
        <w:rPr>
          <w:szCs w:val="28"/>
        </w:rPr>
        <w:t xml:space="preserve"> бюджета </w:t>
      </w:r>
      <w:r w:rsidR="00D314CD">
        <w:t>сельского поселения «</w:t>
      </w:r>
      <w:proofErr w:type="spellStart"/>
      <w:r w:rsidR="00EB26A7" w:rsidRPr="00EB26A7">
        <w:t>Казановское</w:t>
      </w:r>
      <w:proofErr w:type="spellEnd"/>
      <w:r w:rsidR="00D314CD">
        <w:t xml:space="preserve">» </w:t>
      </w:r>
      <w:r w:rsidR="00D314CD" w:rsidRPr="00D44961">
        <w:rPr>
          <w:szCs w:val="28"/>
        </w:rPr>
        <w:t xml:space="preserve">на </w:t>
      </w:r>
      <w:r w:rsidR="00D314CD">
        <w:rPr>
          <w:szCs w:val="28"/>
        </w:rPr>
        <w:t>2025</w:t>
      </w:r>
      <w:r w:rsidR="00D314CD" w:rsidRPr="00D44961">
        <w:rPr>
          <w:szCs w:val="28"/>
        </w:rPr>
        <w:t xml:space="preserve"> год в сумме </w:t>
      </w:r>
      <w:r w:rsidR="00D314CD">
        <w:rPr>
          <w:szCs w:val="28"/>
        </w:rPr>
        <w:t>0</w:t>
      </w:r>
      <w:r w:rsidR="00D314CD" w:rsidRPr="00D44961">
        <w:rPr>
          <w:szCs w:val="28"/>
        </w:rPr>
        <w:t xml:space="preserve"> тыс. рублей</w:t>
      </w:r>
      <w:r>
        <w:rPr>
          <w:szCs w:val="28"/>
        </w:rPr>
        <w:t>;</w:t>
      </w:r>
      <w:r w:rsidR="00D314CD" w:rsidRPr="00D44961">
        <w:rPr>
          <w:szCs w:val="28"/>
        </w:rPr>
        <w:t xml:space="preserve"> </w:t>
      </w:r>
    </w:p>
    <w:p w:rsidR="00D314CD" w:rsidRDefault="00D314CD" w:rsidP="00D314CD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 w:rsidRPr="00D37185">
        <w:rPr>
          <w:sz w:val="28"/>
          <w:szCs w:val="28"/>
        </w:rPr>
        <w:t xml:space="preserve">» на 1 </w:t>
      </w:r>
      <w:proofErr w:type="gramStart"/>
      <w:r w:rsidRPr="00D37185">
        <w:rPr>
          <w:sz w:val="28"/>
          <w:szCs w:val="28"/>
        </w:rPr>
        <w:t>января  2026</w:t>
      </w:r>
      <w:proofErr w:type="gramEnd"/>
      <w:r w:rsidRPr="00D37185">
        <w:rPr>
          <w:sz w:val="28"/>
          <w:szCs w:val="28"/>
        </w:rPr>
        <w:t xml:space="preserve">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>устанавливается в сумме 0 тыс.</w:t>
      </w:r>
      <w:r w:rsidR="00B031D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31DE">
        <w:rPr>
          <w:sz w:val="28"/>
          <w:szCs w:val="28"/>
        </w:rPr>
        <w:t>;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 xml:space="preserve"> на </w:t>
      </w:r>
      <w:r>
        <w:rPr>
          <w:szCs w:val="28"/>
        </w:rPr>
        <w:t>2025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D314CD" w:rsidRPr="00D37185" w:rsidRDefault="00D314CD" w:rsidP="00D314CD">
      <w:pPr>
        <w:pStyle w:val="afb"/>
        <w:ind w:firstLine="708"/>
        <w:rPr>
          <w:sz w:val="28"/>
          <w:szCs w:val="28"/>
        </w:rPr>
      </w:pP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lastRenderedPageBreak/>
        <w:t>2. </w:t>
      </w:r>
      <w:r w:rsidR="00D314CD" w:rsidRPr="00D44961">
        <w:rPr>
          <w:szCs w:val="28"/>
        </w:rPr>
        <w:t xml:space="preserve">Утвердить основные характеристики бюджета </w:t>
      </w:r>
      <w:r w:rsidR="00D314CD">
        <w:t>сельского поселения «</w:t>
      </w:r>
      <w:proofErr w:type="spellStart"/>
      <w:r w:rsidR="00D314CD">
        <w:t>Казановское</w:t>
      </w:r>
      <w:proofErr w:type="spellEnd"/>
      <w:r w:rsidR="00D314CD">
        <w:t xml:space="preserve">» </w:t>
      </w:r>
      <w:r w:rsidR="00D314CD" w:rsidRPr="00D44961">
        <w:rPr>
          <w:szCs w:val="28"/>
        </w:rPr>
        <w:t xml:space="preserve">на плановый период </w:t>
      </w:r>
      <w:r w:rsidR="00D314CD">
        <w:rPr>
          <w:szCs w:val="28"/>
        </w:rPr>
        <w:t>2026</w:t>
      </w:r>
      <w:r w:rsidR="00D314CD" w:rsidRPr="00D44961">
        <w:rPr>
          <w:szCs w:val="28"/>
        </w:rPr>
        <w:t xml:space="preserve"> год и </w:t>
      </w:r>
      <w:r w:rsidR="00D314CD">
        <w:rPr>
          <w:szCs w:val="28"/>
        </w:rPr>
        <w:t>2027</w:t>
      </w:r>
      <w:r w:rsidR="00D314CD"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рублей;</w:t>
      </w:r>
    </w:p>
    <w:p w:rsidR="00D314CD" w:rsidRPr="00D44961" w:rsidRDefault="00D314CD" w:rsidP="00932181">
      <w:pPr>
        <w:rPr>
          <w:szCs w:val="28"/>
        </w:rPr>
      </w:pPr>
      <w:r>
        <w:rPr>
          <w:szCs w:val="28"/>
        </w:rPr>
        <w:t xml:space="preserve">3) </w:t>
      </w:r>
      <w:r w:rsidRPr="00D44961">
        <w:rPr>
          <w:szCs w:val="28"/>
        </w:rPr>
        <w:t>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и на </w:t>
      </w:r>
      <w:r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 тыс. рублей</w:t>
      </w:r>
      <w:r w:rsidR="00B031DE">
        <w:rPr>
          <w:szCs w:val="28"/>
        </w:rPr>
        <w:t>;</w:t>
      </w:r>
    </w:p>
    <w:p w:rsidR="00BB52D0" w:rsidRDefault="00D314CD" w:rsidP="00BB52D0">
      <w:pPr>
        <w:rPr>
          <w:szCs w:val="28"/>
        </w:rPr>
      </w:pPr>
      <w:r>
        <w:rPr>
          <w:szCs w:val="28"/>
        </w:rPr>
        <w:t>4</w:t>
      </w:r>
      <w:r w:rsidR="00BB52D0">
        <w:rPr>
          <w:szCs w:val="28"/>
        </w:rPr>
        <w:t xml:space="preserve">) </w:t>
      </w:r>
      <w:r w:rsidRPr="00BE2AED">
        <w:rPr>
          <w:szCs w:val="28"/>
        </w:rPr>
        <w:t>Установить предельный объём муниципального долга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2027года и на 1 января 2028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Pr="00E71A6E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</w:t>
      </w:r>
      <w:r w:rsidR="00B031DE">
        <w:rPr>
          <w:szCs w:val="28"/>
        </w:rPr>
        <w:t xml:space="preserve"> рублей;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proofErr w:type="spellStart"/>
      <w:r w:rsidR="00EB26A7" w:rsidRPr="00EB26A7">
        <w:t>Казановско</w:t>
      </w:r>
      <w:r w:rsidR="00EB26A7" w:rsidRPr="00B031DE">
        <w:t>е</w:t>
      </w:r>
      <w:proofErr w:type="spellEnd"/>
      <w:r w:rsidRPr="00D44961">
        <w:rPr>
          <w:szCs w:val="28"/>
        </w:rPr>
        <w:t xml:space="preserve"> на </w:t>
      </w:r>
      <w:r>
        <w:rPr>
          <w:szCs w:val="28"/>
        </w:rPr>
        <w:t>2026</w:t>
      </w:r>
      <w:r w:rsidRPr="00D44961">
        <w:rPr>
          <w:szCs w:val="28"/>
        </w:rPr>
        <w:t xml:space="preserve"> год </w:t>
      </w:r>
      <w:r>
        <w:rPr>
          <w:szCs w:val="28"/>
        </w:rPr>
        <w:t>и на 2027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="00B031DE">
        <w:rPr>
          <w:szCs w:val="28"/>
        </w:rPr>
        <w:t>.</w:t>
      </w:r>
    </w:p>
    <w:p w:rsidR="00D314CD" w:rsidRPr="00D44961" w:rsidRDefault="00D314CD" w:rsidP="00D314CD">
      <w:pPr>
        <w:contextualSpacing/>
        <w:rPr>
          <w:szCs w:val="28"/>
        </w:rPr>
      </w:pPr>
      <w:r>
        <w:rPr>
          <w:szCs w:val="28"/>
        </w:rPr>
        <w:t>3</w:t>
      </w:r>
      <w:r w:rsidRPr="00D44961">
        <w:rPr>
          <w:szCs w:val="28"/>
        </w:rPr>
        <w:t xml:space="preserve">. Утвердить объем поступлений доходов в бюджет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="00783F5B">
        <w:t xml:space="preserve"> </w:t>
      </w:r>
      <w:r w:rsidRPr="00D44961">
        <w:rPr>
          <w:szCs w:val="28"/>
        </w:rPr>
        <w:t xml:space="preserve">по кодам классификации доходов 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2026</w:t>
      </w:r>
      <w:r w:rsidRPr="00D44961">
        <w:rPr>
          <w:szCs w:val="28"/>
        </w:rPr>
        <w:t xml:space="preserve"> год и на </w:t>
      </w:r>
      <w:r>
        <w:rPr>
          <w:szCs w:val="28"/>
        </w:rPr>
        <w:t>2027</w:t>
      </w:r>
      <w:r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Pr="00D44961">
        <w:rPr>
          <w:szCs w:val="28"/>
        </w:rPr>
        <w:t xml:space="preserve"> и № </w:t>
      </w:r>
      <w:r>
        <w:rPr>
          <w:szCs w:val="28"/>
        </w:rPr>
        <w:t>2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>
        <w:rPr>
          <w:rFonts w:ascii="Times New Roman" w:hAnsi="Times New Roman" w:cs="Times New Roman"/>
          <w:bCs/>
          <w:sz w:val="28"/>
          <w:szCs w:val="28"/>
        </w:rPr>
        <w:t>6 514,6</w:t>
      </w:r>
      <w:r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</w:t>
      </w:r>
      <w:r w:rsidRPr="007B5F91">
        <w:rPr>
          <w:rFonts w:ascii="Times New Roman" w:hAnsi="Times New Roman" w:cs="Times New Roman"/>
          <w:sz w:val="28"/>
          <w:szCs w:val="28"/>
        </w:rPr>
        <w:lastRenderedPageBreak/>
        <w:t>казначейства,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B5F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6 545,3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sz w:val="28"/>
          <w:szCs w:val="28"/>
        </w:rPr>
        <w:t xml:space="preserve">6 545,3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Default="00783F5B" w:rsidP="00783F5B">
      <w:pPr>
        <w:contextualSpacing/>
        <w:rPr>
          <w:szCs w:val="28"/>
        </w:rPr>
      </w:pPr>
      <w:r>
        <w:rPr>
          <w:szCs w:val="28"/>
        </w:rPr>
        <w:t>6</w:t>
      </w:r>
      <w:r w:rsidRPr="00D44961">
        <w:rPr>
          <w:szCs w:val="28"/>
        </w:rPr>
        <w:t xml:space="preserve">. Утвердить источники финансирования дефицита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 xml:space="preserve">, перечень статей и видов источников финансирования дефицита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2026 и2027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ов </w:t>
      </w:r>
      <w:r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Pr="00D44961">
        <w:rPr>
          <w:szCs w:val="28"/>
        </w:rPr>
        <w:t xml:space="preserve"> и № </w:t>
      </w:r>
      <w:r>
        <w:rPr>
          <w:szCs w:val="28"/>
        </w:rPr>
        <w:t>6</w:t>
      </w:r>
      <w:r w:rsidRPr="00D44961">
        <w:rPr>
          <w:szCs w:val="28"/>
        </w:rPr>
        <w:t xml:space="preserve"> к настоящему Решению.</w:t>
      </w:r>
    </w:p>
    <w:p w:rsidR="00783F5B" w:rsidRPr="00D44961" w:rsidRDefault="00783F5B" w:rsidP="00783F5B">
      <w:pPr>
        <w:rPr>
          <w:szCs w:val="28"/>
        </w:rPr>
      </w:pPr>
      <w:r>
        <w:rPr>
          <w:szCs w:val="28"/>
        </w:rPr>
        <w:t>7</w:t>
      </w:r>
      <w:r w:rsidRPr="00D44961">
        <w:rPr>
          <w:szCs w:val="28"/>
        </w:rPr>
        <w:t xml:space="preserve">. Утвердить объем и распределение бюджетных ассигнований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</w:t>
      </w:r>
      <w:proofErr w:type="gramStart"/>
      <w:r w:rsidRPr="00D44961">
        <w:rPr>
          <w:szCs w:val="28"/>
        </w:rPr>
        <w:t xml:space="preserve">бюджетов  </w:t>
      </w:r>
      <w:r>
        <w:rPr>
          <w:szCs w:val="28"/>
        </w:rPr>
        <w:t>на</w:t>
      </w:r>
      <w:proofErr w:type="gramEnd"/>
      <w:r>
        <w:rPr>
          <w:szCs w:val="28"/>
        </w:rPr>
        <w:t xml:space="preserve"> 2025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2026 и 2027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>
        <w:rPr>
          <w:szCs w:val="28"/>
        </w:rPr>
        <w:t>7</w:t>
      </w:r>
      <w:r w:rsidRPr="00D44961">
        <w:rPr>
          <w:szCs w:val="28"/>
        </w:rPr>
        <w:t xml:space="preserve"> и № </w:t>
      </w:r>
      <w:r w:rsidR="00F2200B">
        <w:rPr>
          <w:szCs w:val="28"/>
        </w:rPr>
        <w:t>8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rPr>
          <w:szCs w:val="28"/>
        </w:rPr>
      </w:pPr>
      <w:r>
        <w:rPr>
          <w:szCs w:val="28"/>
        </w:rPr>
        <w:t>8</w:t>
      </w:r>
      <w:r w:rsidRPr="00D44961">
        <w:rPr>
          <w:szCs w:val="28"/>
        </w:rPr>
        <w:t xml:space="preserve">. Утвердить ведомственную структуру расходов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2026 и 2027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 w:rsidR="00F2200B">
        <w:rPr>
          <w:szCs w:val="28"/>
        </w:rPr>
        <w:t>9</w:t>
      </w:r>
      <w:r w:rsidRPr="00D44961">
        <w:rPr>
          <w:szCs w:val="28"/>
        </w:rPr>
        <w:t xml:space="preserve"> и</w:t>
      </w:r>
      <w:r>
        <w:rPr>
          <w:szCs w:val="28"/>
        </w:rPr>
        <w:t xml:space="preserve"> № 10</w:t>
      </w:r>
      <w:r w:rsidRPr="00D44961">
        <w:rPr>
          <w:szCs w:val="28"/>
        </w:rPr>
        <w:t xml:space="preserve"> к настоящему Решению.</w:t>
      </w:r>
      <w:r w:rsidRPr="00F04E86">
        <w:rPr>
          <w:szCs w:val="28"/>
        </w:rPr>
        <w:t xml:space="preserve"> 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254,4 тыс. рублей</w:t>
      </w:r>
      <w:r w:rsidRPr="00D44961">
        <w:rPr>
          <w:szCs w:val="28"/>
        </w:rPr>
        <w:t xml:space="preserve"> </w:t>
      </w:r>
      <w:r w:rsidRPr="00D44961">
        <w:rPr>
          <w:szCs w:val="28"/>
        </w:rPr>
        <w:lastRenderedPageBreak/>
        <w:t xml:space="preserve">и на плановый период </w:t>
      </w:r>
      <w:r>
        <w:rPr>
          <w:szCs w:val="28"/>
        </w:rPr>
        <w:t>на 2026год в сумме 274,4 тыс. рублей, и на 2027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274,4 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10.</w:t>
      </w:r>
      <w:r w:rsidRPr="007F2142">
        <w:rPr>
          <w:szCs w:val="28"/>
        </w:rPr>
        <w:t xml:space="preserve"> 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5524E6">
        <w:rPr>
          <w:szCs w:val="28"/>
        </w:rPr>
        <w:t xml:space="preserve"> на 2025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5524E6">
        <w:rPr>
          <w:szCs w:val="28"/>
        </w:rPr>
        <w:t xml:space="preserve">на плановый </w:t>
      </w:r>
      <w:proofErr w:type="gramStart"/>
      <w:r w:rsidRPr="005524E6">
        <w:rPr>
          <w:szCs w:val="28"/>
        </w:rPr>
        <w:t>период  на</w:t>
      </w:r>
      <w:proofErr w:type="gramEnd"/>
      <w:r w:rsidRPr="005524E6">
        <w:rPr>
          <w:szCs w:val="28"/>
        </w:rPr>
        <w:t xml:space="preserve"> 2026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2027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11</w:t>
      </w:r>
      <w:r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</w:t>
      </w:r>
      <w:r>
        <w:rPr>
          <w:szCs w:val="28"/>
        </w:rPr>
        <w:t xml:space="preserve"> </w:t>
      </w:r>
      <w:r w:rsidRPr="00D44961">
        <w:rPr>
          <w:szCs w:val="28"/>
        </w:rPr>
        <w:t>внесены изменения без внесения изменений в решение о бюджете</w:t>
      </w:r>
      <w:r>
        <w:rPr>
          <w:szCs w:val="28"/>
        </w:rPr>
        <w:t xml:space="preserve"> </w:t>
      </w:r>
      <w:r>
        <w:t>сельского поселения «</w:t>
      </w:r>
      <w:proofErr w:type="spellStart"/>
      <w:r>
        <w:t>Казановское</w:t>
      </w:r>
      <w:proofErr w:type="spellEnd"/>
      <w:r>
        <w:t xml:space="preserve">» </w:t>
      </w:r>
      <w:r w:rsidRPr="00D44961">
        <w:rPr>
          <w:szCs w:val="28"/>
        </w:rPr>
        <w:t>в случаях:</w:t>
      </w:r>
    </w:p>
    <w:p w:rsidR="00B96746" w:rsidRPr="00132A6F" w:rsidRDefault="00B96746" w:rsidP="00B96746">
      <w:pPr>
        <w:rPr>
          <w:szCs w:val="28"/>
        </w:rPr>
      </w:pPr>
      <w:r>
        <w:rPr>
          <w:szCs w:val="28"/>
        </w:rPr>
        <w:t>а)</w:t>
      </w:r>
      <w:r w:rsidRPr="00132A6F">
        <w:rPr>
          <w:sz w:val="24"/>
          <w:szCs w:val="24"/>
        </w:rPr>
        <w:t xml:space="preserve"> 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96746" w:rsidRDefault="00B96746" w:rsidP="00B96746">
      <w:pPr>
        <w:rPr>
          <w:szCs w:val="28"/>
        </w:rPr>
      </w:pPr>
      <w:r>
        <w:rPr>
          <w:szCs w:val="28"/>
        </w:rPr>
        <w:t>б)</w:t>
      </w:r>
      <w:r w:rsidRPr="00132A6F">
        <w:rPr>
          <w:spacing w:val="-4"/>
        </w:rPr>
        <w:t xml:space="preserve"> </w:t>
      </w:r>
      <w:r>
        <w:rPr>
          <w:spacing w:val="-4"/>
        </w:rPr>
        <w:t xml:space="preserve">перераспределения бюджетных ассигнований, предусмотренных на расходы, в целях </w:t>
      </w:r>
      <w:proofErr w:type="spellStart"/>
      <w:r>
        <w:rPr>
          <w:spacing w:val="-4"/>
        </w:rPr>
        <w:t>софинансирования</w:t>
      </w:r>
      <w:proofErr w:type="spellEnd"/>
      <w:r>
        <w:rPr>
          <w:spacing w:val="-4"/>
        </w:rPr>
        <w:t xml:space="preserve">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сельского поселения, по предложению главного распорядителя бюджетных средств;</w:t>
      </w:r>
    </w:p>
    <w:p w:rsidR="00B96746" w:rsidRDefault="00B96746" w:rsidP="00B96746">
      <w:proofErr w:type="gramStart"/>
      <w:r>
        <w:rPr>
          <w:szCs w:val="28"/>
        </w:rPr>
        <w:t>в</w:t>
      </w:r>
      <w:proofErr w:type="gramEnd"/>
      <w:r>
        <w:rPr>
          <w:szCs w:val="28"/>
        </w:rPr>
        <w:t>)</w:t>
      </w:r>
      <w:r w:rsidRPr="00132A6F">
        <w:rPr>
          <w:spacing w:val="-4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Pr="00C73F5A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>
        <w:t>сельского поселения «</w:t>
      </w:r>
      <w:proofErr w:type="spellStart"/>
      <w:r>
        <w:t>Казановское</w:t>
      </w:r>
      <w:proofErr w:type="spellEnd"/>
      <w:r>
        <w:t>»</w:t>
      </w:r>
      <w:r w:rsidRPr="00C73F5A">
        <w:t xml:space="preserve"> </w:t>
      </w:r>
      <w:r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</w:t>
      </w:r>
      <w:proofErr w:type="spellStart"/>
      <w:r w:rsidRPr="00C73F5A">
        <w:t>софинансирования</w:t>
      </w:r>
      <w:proofErr w:type="spellEnd"/>
      <w:r w:rsidRPr="00C73F5A">
        <w:t xml:space="preserve"> по предложению главного распорядителя средств бюджета </w:t>
      </w:r>
      <w:r w:rsidR="00B031DE">
        <w:t>муниципального района;</w:t>
      </w:r>
    </w:p>
    <w:p w:rsidR="00B96746" w:rsidRDefault="00B96746" w:rsidP="00B96746">
      <w:pPr>
        <w:rPr>
          <w:szCs w:val="28"/>
        </w:rPr>
      </w:pPr>
      <w:proofErr w:type="gramStart"/>
      <w:r>
        <w:t>г</w:t>
      </w:r>
      <w:proofErr w:type="gramEnd"/>
      <w:r>
        <w:t xml:space="preserve">) </w:t>
      </w:r>
      <w:r w:rsidRPr="004B708B">
        <w:rPr>
          <w:szCs w:val="28"/>
        </w:rPr>
        <w:t xml:space="preserve"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</w:t>
      </w:r>
      <w:r w:rsidRPr="004B708B">
        <w:rPr>
          <w:szCs w:val="28"/>
        </w:rPr>
        <w:lastRenderedPageBreak/>
        <w:t>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96746" w:rsidRDefault="00B96746" w:rsidP="00B96746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з) перераспределения бюджетных ассигнований, предоставляемых на конкурсной основе;</w:t>
      </w:r>
    </w:p>
    <w:p w:rsidR="00B96746" w:rsidRDefault="00B96746" w:rsidP="00B96746">
      <w:pPr>
        <w:ind w:firstLine="709"/>
        <w:contextualSpacing/>
      </w:pPr>
      <w:r>
        <w:rPr>
          <w:szCs w:val="28"/>
        </w:rPr>
        <w:t xml:space="preserve">и)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96746" w:rsidRDefault="00B96746" w:rsidP="00B96746">
      <w:pPr>
        <w:ind w:firstLine="709"/>
        <w:contextualSpacing/>
      </w:pPr>
      <w:r>
        <w:lastRenderedPageBreak/>
        <w:t>к) изменения типа (подведомственности) муниципальных учреждений;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>Средства местного бюджета, указанные в пункте ж),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:rsidR="00B96746" w:rsidRDefault="00B96746" w:rsidP="00B96746">
      <w:pPr>
        <w:ind w:firstLine="709"/>
        <w:contextualSpacing/>
      </w:pPr>
      <w:r>
        <w:rPr>
          <w:spacing w:val="-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</w:t>
      </w:r>
      <w:r>
        <w:rPr>
          <w:spacing w:val="-4"/>
        </w:rPr>
        <w:lastRenderedPageBreak/>
        <w:t xml:space="preserve">администрацией муниципального района, за исключением случаев, установленных </w:t>
      </w:r>
      <w:r>
        <w:t>Бюджетным Кодексом РФ.</w:t>
      </w:r>
    </w:p>
    <w:p w:rsidR="00B96746" w:rsidRDefault="00B96746" w:rsidP="00B96746">
      <w:pPr>
        <w:ind w:firstLine="709"/>
        <w:contextualSpacing/>
      </w:pPr>
      <w: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96746" w:rsidRDefault="00B96746" w:rsidP="00B96746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F2200B" w:rsidRDefault="00F2200B" w:rsidP="00F2200B">
      <w:pPr>
        <w:ind w:firstLine="709"/>
        <w:contextualSpacing/>
        <w:rPr>
          <w:szCs w:val="28"/>
        </w:rPr>
      </w:pPr>
      <w:r>
        <w:t>12.</w:t>
      </w:r>
      <w:r w:rsidRPr="00D44961">
        <w:rPr>
          <w:szCs w:val="28"/>
        </w:rPr>
        <w:t xml:space="preserve"> </w:t>
      </w:r>
      <w:r>
        <w:rPr>
          <w:szCs w:val="28"/>
        </w:rPr>
        <w:t>Установить, что в 2025 году и плановом периоде 2026-2027годов сельским поселением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F2200B" w:rsidRPr="000A4BD0" w:rsidRDefault="00F2200B" w:rsidP="00F2200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0A4B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</w:t>
      </w:r>
      <w:proofErr w:type="gramStart"/>
      <w:r w:rsidRPr="000A4BD0">
        <w:rPr>
          <w:rFonts w:ascii="Times New Roman" w:hAnsi="Times New Roman" w:cs="Times New Roman"/>
          <w:sz w:val="28"/>
          <w:szCs w:val="28"/>
        </w:rPr>
        <w:t xml:space="preserve">служащих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5648" w:rsidRPr="00F35648" w:rsidRDefault="009631D9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F35648" w:rsidRPr="00F35648">
        <w:rPr>
          <w:rFonts w:ascii="Times New Roman" w:hAnsi="Times New Roman" w:cs="Times New Roman"/>
          <w:sz w:val="28"/>
          <w:szCs w:val="28"/>
        </w:rPr>
        <w:t>» вступает в силу с 1 января 202</w:t>
      </w:r>
      <w:r w:rsidR="00F02031">
        <w:rPr>
          <w:rFonts w:ascii="Times New Roman" w:hAnsi="Times New Roman" w:cs="Times New Roman"/>
          <w:sz w:val="28"/>
          <w:szCs w:val="28"/>
        </w:rPr>
        <w:t>5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Default="00F35648" w:rsidP="00F35648">
      <w:pPr>
        <w:pStyle w:val="affff3"/>
        <w:tabs>
          <w:tab w:val="left" w:pos="0"/>
        </w:tabs>
        <w:ind w:firstLine="0"/>
        <w:rPr>
          <w:szCs w:val="28"/>
        </w:rPr>
      </w:pPr>
      <w:r w:rsidRPr="00F35648">
        <w:rPr>
          <w:szCs w:val="28"/>
        </w:rPr>
        <w:t xml:space="preserve">Глава </w:t>
      </w:r>
      <w:r w:rsidR="009631D9">
        <w:rPr>
          <w:szCs w:val="28"/>
        </w:rPr>
        <w:t>сельского поселения «</w:t>
      </w:r>
      <w:proofErr w:type="spellStart"/>
      <w:r w:rsidR="009631D9">
        <w:rPr>
          <w:szCs w:val="28"/>
        </w:rPr>
        <w:t>Казановское</w:t>
      </w:r>
      <w:proofErr w:type="spellEnd"/>
      <w:r w:rsidR="009631D9">
        <w:rPr>
          <w:szCs w:val="28"/>
        </w:rPr>
        <w:t xml:space="preserve">» </w:t>
      </w:r>
      <w:r w:rsidRPr="00F3564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631D9">
        <w:rPr>
          <w:szCs w:val="28"/>
        </w:rPr>
        <w:t>М</w:t>
      </w:r>
      <w:r w:rsidRPr="00F35648">
        <w:rPr>
          <w:szCs w:val="28"/>
        </w:rPr>
        <w:t>.</w:t>
      </w:r>
      <w:r w:rsidR="009631D9">
        <w:rPr>
          <w:szCs w:val="28"/>
        </w:rPr>
        <w:t>И</w:t>
      </w:r>
      <w:r w:rsidRPr="00F35648">
        <w:rPr>
          <w:szCs w:val="28"/>
        </w:rPr>
        <w:t xml:space="preserve">. </w:t>
      </w:r>
      <w:r w:rsidR="009631D9">
        <w:rPr>
          <w:szCs w:val="28"/>
        </w:rPr>
        <w:t>Колесник</w:t>
      </w:r>
    </w:p>
    <w:p w:rsidR="00B031DE" w:rsidRDefault="00B031DE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3A05F0" w:rsidRDefault="003A05F0" w:rsidP="00713A46">
      <w:pPr>
        <w:ind w:left="4820"/>
        <w:jc w:val="right"/>
      </w:pPr>
    </w:p>
    <w:p w:rsidR="003A05F0" w:rsidRDefault="003A05F0" w:rsidP="00713A46">
      <w:pPr>
        <w:ind w:left="4820"/>
        <w:jc w:val="right"/>
      </w:pPr>
    </w:p>
    <w:p w:rsidR="00713A46" w:rsidRPr="003A05F0" w:rsidRDefault="00713A46" w:rsidP="00713A46">
      <w:pPr>
        <w:ind w:left="482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lastRenderedPageBreak/>
        <w:t>Приложение № 1</w:t>
      </w:r>
    </w:p>
    <w:p w:rsidR="00713A46" w:rsidRPr="003A05F0" w:rsidRDefault="00713A46" w:rsidP="00713A46">
      <w:pPr>
        <w:ind w:left="5103"/>
        <w:jc w:val="right"/>
        <w:rPr>
          <w:sz w:val="24"/>
          <w:szCs w:val="24"/>
        </w:rPr>
      </w:pPr>
      <w:proofErr w:type="gramStart"/>
      <w:r w:rsidRPr="003A05F0">
        <w:rPr>
          <w:sz w:val="24"/>
          <w:szCs w:val="24"/>
        </w:rPr>
        <w:t>к</w:t>
      </w:r>
      <w:proofErr w:type="gramEnd"/>
      <w:r w:rsidRPr="003A05F0">
        <w:rPr>
          <w:sz w:val="24"/>
          <w:szCs w:val="24"/>
        </w:rPr>
        <w:t xml:space="preserve"> решению Совета сельского поселения «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>» от «__»_________ 2024 года № _____</w:t>
      </w:r>
    </w:p>
    <w:p w:rsidR="00713A46" w:rsidRPr="003A05F0" w:rsidRDefault="00713A46" w:rsidP="00713A46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«О бюджете сельского поселения «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>» на 2025 год и плановый период 2026-2027 годов»</w:t>
      </w:r>
    </w:p>
    <w:p w:rsidR="00713A46" w:rsidRDefault="00713A46" w:rsidP="00713A46">
      <w:pPr>
        <w:jc w:val="right"/>
        <w:rPr>
          <w:szCs w:val="28"/>
        </w:rPr>
      </w:pPr>
    </w:p>
    <w:p w:rsidR="00713A46" w:rsidRDefault="00713A46" w:rsidP="00713A46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>
        <w:rPr>
          <w:b/>
          <w:szCs w:val="28"/>
        </w:rPr>
        <w:t>сельского поселения «</w:t>
      </w:r>
      <w:proofErr w:type="spellStart"/>
      <w:r>
        <w:rPr>
          <w:b/>
          <w:szCs w:val="28"/>
        </w:rPr>
        <w:t>Казановское</w:t>
      </w:r>
      <w:proofErr w:type="spellEnd"/>
      <w:r>
        <w:rPr>
          <w:b/>
          <w:szCs w:val="28"/>
        </w:rPr>
        <w:t>»</w:t>
      </w:r>
      <w:r w:rsidRPr="002914EA">
        <w:rPr>
          <w:b/>
          <w:szCs w:val="28"/>
        </w:rPr>
        <w:t xml:space="preserve"> на 2025 год</w:t>
      </w:r>
    </w:p>
    <w:p w:rsidR="00713A46" w:rsidRDefault="00713A46" w:rsidP="00713A46">
      <w:pPr>
        <w:jc w:val="center"/>
        <w:rPr>
          <w:b/>
          <w:szCs w:val="28"/>
        </w:rPr>
      </w:pPr>
    </w:p>
    <w:tbl>
      <w:tblPr>
        <w:tblW w:w="10065" w:type="dxa"/>
        <w:tblInd w:w="-176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5414"/>
        <w:gridCol w:w="1673"/>
      </w:tblGrid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Код бюджетной классификации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Наименование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Сумма на год (</w:t>
            </w:r>
            <w:proofErr w:type="spellStart"/>
            <w:r w:rsidRPr="00E35F9A">
              <w:rPr>
                <w:bCs/>
              </w:rPr>
              <w:t>тыс.руб</w:t>
            </w:r>
            <w:proofErr w:type="spellEnd"/>
            <w:r w:rsidRPr="00E35F9A">
              <w:rPr>
                <w:bCs/>
              </w:rPr>
              <w:t>.)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 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Налоговые и неналоговые доходы, всего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3280,1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Налоговые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3049,3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Налоги на прибыль,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2558,3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1 01 02010 01 1000 110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 на доходы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2558,3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Налоги на имущество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491,0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1 06 01030 10 1000 110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 на имущество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183,0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1 06 06000 00 0000 110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Земельный налог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308,0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1 06 06033 10 1000 110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 xml:space="preserve">Земельный налог с организаций, обладающих земельным участком, </w:t>
            </w:r>
            <w:r w:rsidRPr="00E35F9A">
              <w:rPr>
                <w:bCs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lastRenderedPageBreak/>
              <w:t>100,0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lastRenderedPageBreak/>
              <w:t>1 06 06043 10 1000 110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208,0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230,8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1 11 00000 00 0000 000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187,4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1 11 05025 10 0000 120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187,4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  <w:color w:val="000000"/>
              </w:rPr>
              <w:t>1 17 00000 00 0000 000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43,4</w:t>
            </w:r>
          </w:p>
          <w:p w:rsidR="00713A46" w:rsidRPr="00E35F9A" w:rsidRDefault="00713A46" w:rsidP="008D6934">
            <w:pPr>
              <w:jc w:val="center"/>
              <w:rPr>
                <w:bCs/>
              </w:rPr>
            </w:pP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jc w:val="center"/>
              <w:rPr>
                <w:bCs/>
                <w:color w:val="000000"/>
              </w:rPr>
            </w:pPr>
            <w:r w:rsidRPr="00E35F9A">
              <w:rPr>
                <w:color w:val="000000"/>
              </w:rPr>
              <w:t>1 17 14030 10 0000 150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E35F9A">
              <w:rPr>
                <w:color w:val="000000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43,4</w:t>
            </w:r>
          </w:p>
        </w:tc>
      </w:tr>
    </w:tbl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9E0315" w:rsidRPr="003A05F0" w:rsidRDefault="009E0315" w:rsidP="009E0315">
      <w:pPr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lastRenderedPageBreak/>
        <w:t>Приложение № 2</w:t>
      </w:r>
    </w:p>
    <w:p w:rsidR="009E0315" w:rsidRPr="003A05F0" w:rsidRDefault="009E0315" w:rsidP="009E0315">
      <w:pPr>
        <w:ind w:left="5103"/>
        <w:jc w:val="right"/>
        <w:rPr>
          <w:sz w:val="24"/>
          <w:szCs w:val="24"/>
        </w:rPr>
      </w:pPr>
      <w:proofErr w:type="gramStart"/>
      <w:r w:rsidRPr="003A05F0">
        <w:rPr>
          <w:sz w:val="24"/>
          <w:szCs w:val="24"/>
        </w:rPr>
        <w:t>к</w:t>
      </w:r>
      <w:proofErr w:type="gramEnd"/>
      <w:r w:rsidRPr="003A05F0">
        <w:rPr>
          <w:sz w:val="24"/>
          <w:szCs w:val="24"/>
        </w:rPr>
        <w:t xml:space="preserve"> решению Совета сельского поселения "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>" от «__»_________ 2024 года № _____</w:t>
      </w:r>
    </w:p>
    <w:p w:rsidR="009E0315" w:rsidRPr="003A05F0" w:rsidRDefault="009E0315" w:rsidP="009E0315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«О бюджете сельского поселения "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>" на 2025 год и плановый период 2026-2027 годов»</w:t>
      </w:r>
    </w:p>
    <w:p w:rsidR="009E0315" w:rsidRDefault="009E0315" w:rsidP="009E0315">
      <w:pPr>
        <w:jc w:val="center"/>
        <w:rPr>
          <w:szCs w:val="28"/>
        </w:rPr>
      </w:pPr>
    </w:p>
    <w:p w:rsidR="009E0315" w:rsidRDefault="009E0315" w:rsidP="009E0315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 w:rsidRPr="00C5774D">
        <w:rPr>
          <w:b/>
          <w:szCs w:val="28"/>
        </w:rPr>
        <w:t>сель</w:t>
      </w:r>
      <w:r>
        <w:rPr>
          <w:b/>
          <w:szCs w:val="28"/>
        </w:rPr>
        <w:t>ского поселения "</w:t>
      </w:r>
      <w:proofErr w:type="spellStart"/>
      <w:r>
        <w:rPr>
          <w:b/>
          <w:szCs w:val="28"/>
        </w:rPr>
        <w:t>Казановское</w:t>
      </w:r>
      <w:proofErr w:type="spellEnd"/>
      <w:r w:rsidRPr="00C5774D">
        <w:rPr>
          <w:b/>
          <w:szCs w:val="28"/>
        </w:rPr>
        <w:t>"</w:t>
      </w:r>
      <w:r w:rsidRPr="002914EA">
        <w:rPr>
          <w:b/>
          <w:szCs w:val="28"/>
        </w:rPr>
        <w:t xml:space="preserve"> на 202</w:t>
      </w:r>
      <w:r>
        <w:rPr>
          <w:b/>
          <w:szCs w:val="28"/>
        </w:rPr>
        <w:t>6, 2027 годы</w:t>
      </w:r>
    </w:p>
    <w:p w:rsidR="009E0315" w:rsidRDefault="009E0315" w:rsidP="009E0315">
      <w:pPr>
        <w:jc w:val="center"/>
        <w:rPr>
          <w:b/>
          <w:szCs w:val="28"/>
        </w:rPr>
      </w:pPr>
    </w:p>
    <w:tbl>
      <w:tblPr>
        <w:tblW w:w="10207" w:type="dxa"/>
        <w:tblInd w:w="-176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4099"/>
        <w:gridCol w:w="1713"/>
        <w:gridCol w:w="1417"/>
      </w:tblGrid>
      <w:tr w:rsidR="009E0315" w:rsidRPr="008C19E8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rPr>
                <w:bCs/>
              </w:rPr>
            </w:pPr>
            <w:r w:rsidRPr="009E0315">
              <w:rPr>
                <w:bCs/>
              </w:rPr>
              <w:t>Код</w:t>
            </w:r>
          </w:p>
        </w:tc>
        <w:tc>
          <w:tcPr>
            <w:tcW w:w="4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jc w:val="center"/>
              <w:rPr>
                <w:bCs/>
              </w:rPr>
            </w:pPr>
            <w:r w:rsidRPr="009E0315">
              <w:rPr>
                <w:bCs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jc w:val="center"/>
              <w:rPr>
                <w:bCs/>
              </w:rPr>
            </w:pPr>
            <w:r w:rsidRPr="009E0315">
              <w:rPr>
                <w:bCs/>
              </w:rPr>
              <w:t>2026 год (</w:t>
            </w:r>
            <w:proofErr w:type="spellStart"/>
            <w:r w:rsidRPr="009E0315">
              <w:rPr>
                <w:bCs/>
              </w:rPr>
              <w:t>тыс.руб</w:t>
            </w:r>
            <w:proofErr w:type="spellEnd"/>
            <w:r w:rsidRPr="009E0315">
              <w:rPr>
                <w:bCs/>
              </w:rPr>
              <w:t>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jc w:val="center"/>
              <w:rPr>
                <w:bCs/>
              </w:rPr>
            </w:pPr>
            <w:r w:rsidRPr="009E0315">
              <w:rPr>
                <w:bCs/>
              </w:rPr>
              <w:t>2027 год (</w:t>
            </w:r>
            <w:proofErr w:type="spellStart"/>
            <w:r w:rsidRPr="009E0315">
              <w:rPr>
                <w:bCs/>
              </w:rPr>
              <w:t>тыс.руб</w:t>
            </w:r>
            <w:proofErr w:type="spellEnd"/>
            <w:r w:rsidRPr="009E0315">
              <w:rPr>
                <w:bCs/>
              </w:rPr>
              <w:t>.)</w:t>
            </w:r>
          </w:p>
        </w:tc>
      </w:tr>
      <w:tr w:rsidR="009E0315" w:rsidRPr="008C19E8" w:rsidTr="008D6934"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 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Налоговые и неналоговые доходы, всего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3312,4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3312,4</w:t>
            </w:r>
          </w:p>
        </w:tc>
      </w:tr>
      <w:tr w:rsidR="009E0315" w:rsidRPr="008C19E8" w:rsidTr="008D6934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Налоговые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3081,0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3081,0</w:t>
            </w:r>
          </w:p>
        </w:tc>
      </w:tr>
      <w:tr w:rsidR="009E0315" w:rsidRPr="008C19E8" w:rsidTr="008D6934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Налоги на прибыль,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2568,0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2568,0</w:t>
            </w:r>
          </w:p>
        </w:tc>
      </w:tr>
      <w:tr w:rsidR="009E0315" w:rsidRPr="008C19E8" w:rsidTr="008D6934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1 01 02010 01 1000 110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 на доходы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2568,0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2568,0</w:t>
            </w:r>
          </w:p>
          <w:p w:rsidR="009E0315" w:rsidRPr="009E0315" w:rsidRDefault="009E0315" w:rsidP="008D6934"/>
        </w:tc>
      </w:tr>
      <w:tr w:rsidR="009E0315" w:rsidRPr="008C19E8" w:rsidTr="008D6934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Налоги на имущество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513,0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513,0</w:t>
            </w:r>
          </w:p>
        </w:tc>
      </w:tr>
      <w:tr w:rsidR="009E0315" w:rsidRPr="008C19E8" w:rsidTr="008D6934">
        <w:trPr>
          <w:trHeight w:val="14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1 06 01030 10 1000 110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 на имущество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183,0</w:t>
            </w:r>
          </w:p>
        </w:tc>
      </w:tr>
      <w:tr w:rsidR="009E0315" w:rsidRPr="008C19E8" w:rsidTr="008D6934">
        <w:trPr>
          <w:trHeight w:val="6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1 06 06000 00 0000 110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330,0</w:t>
            </w:r>
          </w:p>
        </w:tc>
      </w:tr>
      <w:tr w:rsidR="009E0315" w:rsidRPr="008C19E8" w:rsidTr="008D6934">
        <w:trPr>
          <w:trHeight w:val="10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lastRenderedPageBreak/>
              <w:t>1 06 06033 10 1000 110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120,0</w:t>
            </w:r>
          </w:p>
        </w:tc>
      </w:tr>
      <w:tr w:rsidR="009E0315" w:rsidRPr="008C19E8" w:rsidTr="008D6934">
        <w:trPr>
          <w:trHeight w:val="10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1 06 06043 10 1000 110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210,0</w:t>
            </w:r>
          </w:p>
        </w:tc>
      </w:tr>
      <w:tr w:rsidR="009E0315" w:rsidRPr="008C19E8" w:rsidTr="008D6934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231,4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231,4</w:t>
            </w:r>
          </w:p>
        </w:tc>
      </w:tr>
      <w:tr w:rsidR="009E0315" w:rsidRPr="008C19E8" w:rsidTr="008D6934">
        <w:trPr>
          <w:trHeight w:val="9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1 11 00000 00 0000 000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187,4</w:t>
            </w:r>
          </w:p>
        </w:tc>
      </w:tr>
      <w:tr w:rsidR="009E0315" w:rsidRPr="008C19E8" w:rsidTr="008D6934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1 11 05025 10 0000 120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187,4</w:t>
            </w:r>
          </w:p>
        </w:tc>
      </w:tr>
      <w:tr w:rsidR="009E0315" w:rsidRPr="009E0315" w:rsidTr="008D6934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8D6934">
            <w:pPr>
              <w:rPr>
                <w:b/>
                <w:bCs/>
                <w:color w:val="000000"/>
                <w:szCs w:val="28"/>
              </w:rPr>
            </w:pPr>
            <w:r w:rsidRPr="005C6B96">
              <w:rPr>
                <w:bCs/>
                <w:color w:val="000000"/>
                <w:szCs w:val="28"/>
              </w:rPr>
              <w:t>1 17 00000 00 0000 000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Прочие 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44,0</w:t>
            </w:r>
          </w:p>
        </w:tc>
      </w:tr>
      <w:tr w:rsidR="009E0315" w:rsidRPr="008C19E8" w:rsidTr="008D6934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8D6934">
            <w:pPr>
              <w:rPr>
                <w:bCs/>
                <w:color w:val="000000"/>
                <w:szCs w:val="28"/>
              </w:rPr>
            </w:pPr>
            <w:r w:rsidRPr="00CA3246">
              <w:rPr>
                <w:color w:val="000000"/>
              </w:rPr>
              <w:lastRenderedPageBreak/>
              <w:t> </w:t>
            </w:r>
            <w:r w:rsidRPr="005C6B96">
              <w:rPr>
                <w:color w:val="000000"/>
                <w:szCs w:val="28"/>
              </w:rPr>
              <w:t>117 14030 10 0000 150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315" w:rsidRDefault="009E0315" w:rsidP="008D6934">
            <w:pPr>
              <w:rPr>
                <w:b/>
                <w:bCs/>
                <w:color w:val="000000"/>
                <w:szCs w:val="28"/>
              </w:rPr>
            </w:pPr>
            <w:r w:rsidRPr="00700513">
              <w:rPr>
                <w:color w:val="000000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5C6B96">
              <w:rPr>
                <w:bCs/>
                <w:color w:val="000000"/>
                <w:szCs w:val="28"/>
              </w:rP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315" w:rsidRPr="005C6B96" w:rsidRDefault="009E0315" w:rsidP="003A05F0">
            <w:pPr>
              <w:ind w:firstLine="0"/>
              <w:rPr>
                <w:szCs w:val="28"/>
              </w:rPr>
            </w:pPr>
            <w:r w:rsidRPr="005C6B96">
              <w:rPr>
                <w:szCs w:val="28"/>
              </w:rPr>
              <w:t>44,0</w:t>
            </w:r>
          </w:p>
        </w:tc>
      </w:tr>
    </w:tbl>
    <w:p w:rsidR="009E0315" w:rsidRPr="002914EA" w:rsidRDefault="009E0315" w:rsidP="009E0315">
      <w:pPr>
        <w:rPr>
          <w:b/>
          <w:szCs w:val="28"/>
        </w:rPr>
      </w:pPr>
    </w:p>
    <w:p w:rsidR="00B031DE" w:rsidRDefault="00B031DE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939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164"/>
        <w:gridCol w:w="6023"/>
        <w:gridCol w:w="1208"/>
      </w:tblGrid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622625" w:rsidRDefault="00622625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159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от "__"____________ 2024 г. </w:t>
            </w:r>
          </w:p>
          <w:p w:rsidR="00622625" w:rsidRDefault="00622625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_____ «О бюджете сельского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2025 год и плановый период 2025-2026 годов»</w:t>
            </w:r>
          </w:p>
          <w:p w:rsidR="00622625" w:rsidRDefault="00622625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577"/>
        </w:trPr>
        <w:tc>
          <w:tcPr>
            <w:tcW w:w="9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932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0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6514,6</w:t>
            </w:r>
          </w:p>
        </w:tc>
      </w:tr>
      <w:tr w:rsidR="00622625" w:rsidTr="00622625">
        <w:trPr>
          <w:trHeight w:val="69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3637,7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3637,7</w:t>
            </w:r>
          </w:p>
        </w:tc>
      </w:tr>
      <w:tr w:rsidR="00622625" w:rsidTr="00622625">
        <w:trPr>
          <w:trHeight w:val="635"/>
        </w:trPr>
        <w:tc>
          <w:tcPr>
            <w:tcW w:w="21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622625" w:rsidTr="00622625">
        <w:trPr>
          <w:trHeight w:val="947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22625" w:rsidTr="00622625">
        <w:trPr>
          <w:trHeight w:val="97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622625" w:rsidTr="00622625">
        <w:trPr>
          <w:trHeight w:val="97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9E0315" w:rsidRPr="00E35F9A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A920BA" w:rsidRDefault="00A920BA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tbl>
      <w:tblPr>
        <w:tblW w:w="970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126"/>
        <w:gridCol w:w="4318"/>
        <w:gridCol w:w="1977"/>
        <w:gridCol w:w="1284"/>
      </w:tblGrid>
      <w:tr w:rsidR="00B11B28" w:rsidTr="003A05F0">
        <w:trPr>
          <w:trHeight w:val="99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3A05F0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</w:t>
            </w: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B11B28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</w:t>
            </w:r>
            <w:r w:rsidR="00B11B28">
              <w:rPr>
                <w:color w:val="000000"/>
                <w:sz w:val="24"/>
                <w:szCs w:val="24"/>
              </w:rPr>
              <w:t>Приложение № 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147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от "__"____________ 2024 г. </w:t>
            </w:r>
          </w:p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_____ «О бюджете сельского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2025 год и плановый период 2025-2026 годов»</w:t>
            </w:r>
          </w:p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286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533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плановый период 2026-2027 года</w:t>
            </w:r>
          </w:p>
        </w:tc>
      </w:tr>
      <w:tr w:rsidR="00B11B28" w:rsidTr="00B11B28">
        <w:trPr>
          <w:trHeight w:val="286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86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6545,3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6545,3</w:t>
            </w:r>
          </w:p>
        </w:tc>
      </w:tr>
      <w:tr w:rsidR="00B11B28" w:rsidTr="00B11B28">
        <w:trPr>
          <w:trHeight w:val="641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3637,7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3637,7</w:t>
            </w:r>
          </w:p>
        </w:tc>
      </w:tr>
      <w:tr w:rsidR="00B11B28" w:rsidTr="00B11B28">
        <w:trPr>
          <w:trHeight w:val="587"/>
        </w:trPr>
        <w:tc>
          <w:tcPr>
            <w:tcW w:w="21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335,7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335,7</w:t>
            </w:r>
          </w:p>
        </w:tc>
      </w:tr>
      <w:tr w:rsidR="00B11B28" w:rsidTr="00B11B28">
        <w:trPr>
          <w:trHeight w:val="874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335,7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335,7</w:t>
            </w:r>
          </w:p>
        </w:tc>
      </w:tr>
      <w:tr w:rsidR="00B11B28" w:rsidTr="00B11B28">
        <w:trPr>
          <w:trHeight w:val="902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B11B28" w:rsidTr="00B11B28">
        <w:trPr>
          <w:trHeight w:val="902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Приложение № 5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proofErr w:type="gramStart"/>
      <w:r w:rsidRPr="003A05F0">
        <w:rPr>
          <w:sz w:val="24"/>
          <w:szCs w:val="24"/>
        </w:rPr>
        <w:t>к</w:t>
      </w:r>
      <w:proofErr w:type="gramEnd"/>
      <w:r w:rsidRPr="003A05F0">
        <w:rPr>
          <w:sz w:val="24"/>
          <w:szCs w:val="24"/>
        </w:rPr>
        <w:t xml:space="preserve"> решению Совета сельского поселения "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 xml:space="preserve">" 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proofErr w:type="gramStart"/>
      <w:r w:rsidRPr="003A05F0">
        <w:rPr>
          <w:sz w:val="24"/>
          <w:szCs w:val="24"/>
        </w:rPr>
        <w:t>от</w:t>
      </w:r>
      <w:proofErr w:type="gramEnd"/>
      <w:r w:rsidRPr="003A05F0">
        <w:rPr>
          <w:sz w:val="24"/>
          <w:szCs w:val="24"/>
        </w:rPr>
        <w:t xml:space="preserve"> «__»_________ 2024 года № _____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«О бюджете сельского поселения "</w:t>
      </w:r>
      <w:proofErr w:type="spellStart"/>
      <w:r w:rsidRPr="003A05F0">
        <w:rPr>
          <w:sz w:val="24"/>
          <w:szCs w:val="24"/>
        </w:rPr>
        <w:t>Казановское</w:t>
      </w:r>
      <w:proofErr w:type="spellEnd"/>
      <w:r w:rsidRPr="003A05F0">
        <w:rPr>
          <w:sz w:val="24"/>
          <w:szCs w:val="24"/>
        </w:rPr>
        <w:t xml:space="preserve">"  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proofErr w:type="gramStart"/>
      <w:r w:rsidRPr="003A05F0">
        <w:rPr>
          <w:sz w:val="24"/>
          <w:szCs w:val="24"/>
        </w:rPr>
        <w:t>на</w:t>
      </w:r>
      <w:proofErr w:type="gramEnd"/>
      <w:r w:rsidRPr="003A05F0">
        <w:rPr>
          <w:sz w:val="24"/>
          <w:szCs w:val="24"/>
        </w:rPr>
        <w:t xml:space="preserve"> 2025 год и плановый период 2026-2027 годов»</w:t>
      </w:r>
    </w:p>
    <w:p w:rsidR="008F64DA" w:rsidRPr="008F64DA" w:rsidRDefault="008F64DA" w:rsidP="008F64DA">
      <w:pPr>
        <w:spacing w:line="240" w:lineRule="auto"/>
        <w:ind w:firstLine="0"/>
        <w:jc w:val="left"/>
        <w:rPr>
          <w:b/>
          <w:bCs/>
          <w:szCs w:val="28"/>
        </w:rPr>
      </w:pPr>
    </w:p>
    <w:p w:rsidR="008F64DA" w:rsidRPr="008F64DA" w:rsidRDefault="008F64DA" w:rsidP="008F64DA">
      <w:pPr>
        <w:spacing w:line="240" w:lineRule="auto"/>
        <w:ind w:firstLine="0"/>
        <w:jc w:val="left"/>
        <w:rPr>
          <w:b/>
          <w:bCs/>
          <w:szCs w:val="28"/>
        </w:rPr>
      </w:pPr>
      <w:r w:rsidRPr="008F64DA">
        <w:rPr>
          <w:b/>
          <w:bCs/>
          <w:szCs w:val="28"/>
        </w:rPr>
        <w:t xml:space="preserve">Источники финансирования дефицита бюджета </w:t>
      </w:r>
      <w:r w:rsidRPr="008F64DA">
        <w:rPr>
          <w:b/>
          <w:szCs w:val="28"/>
        </w:rPr>
        <w:t>сельского поселения "</w:t>
      </w:r>
      <w:proofErr w:type="spellStart"/>
      <w:r w:rsidRPr="008F64DA">
        <w:rPr>
          <w:b/>
          <w:szCs w:val="28"/>
        </w:rPr>
        <w:t>Казановское</w:t>
      </w:r>
      <w:proofErr w:type="spellEnd"/>
      <w:r w:rsidRPr="008F64DA">
        <w:rPr>
          <w:b/>
          <w:szCs w:val="28"/>
        </w:rPr>
        <w:t>"</w:t>
      </w:r>
      <w:r w:rsidRPr="008F64DA">
        <w:rPr>
          <w:szCs w:val="28"/>
        </w:rPr>
        <w:t xml:space="preserve"> </w:t>
      </w:r>
      <w:r w:rsidRPr="008F64DA">
        <w:rPr>
          <w:b/>
          <w:bCs/>
          <w:szCs w:val="28"/>
        </w:rPr>
        <w:t xml:space="preserve">  </w:t>
      </w:r>
      <w:proofErr w:type="gramStart"/>
      <w:r w:rsidRPr="008F64DA">
        <w:rPr>
          <w:b/>
          <w:bCs/>
          <w:szCs w:val="28"/>
        </w:rPr>
        <w:t>на  2025</w:t>
      </w:r>
      <w:proofErr w:type="gramEnd"/>
      <w:r w:rsidRPr="008F64DA">
        <w:rPr>
          <w:b/>
          <w:bCs/>
          <w:szCs w:val="28"/>
        </w:rPr>
        <w:t xml:space="preserve">  год</w:t>
      </w:r>
    </w:p>
    <w:p w:rsidR="008F64DA" w:rsidRPr="008F64DA" w:rsidRDefault="008F64DA" w:rsidP="008F64DA">
      <w:pPr>
        <w:spacing w:line="240" w:lineRule="auto"/>
        <w:ind w:firstLine="0"/>
        <w:jc w:val="left"/>
        <w:rPr>
          <w:b/>
          <w:bCs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3060"/>
        <w:gridCol w:w="3780"/>
        <w:gridCol w:w="1578"/>
      </w:tblGrid>
      <w:tr w:rsidR="008F64DA" w:rsidRPr="008F64DA" w:rsidTr="008D6934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proofErr w:type="gramStart"/>
            <w:r w:rsidRPr="008F64DA">
              <w:rPr>
                <w:bCs/>
                <w:szCs w:val="28"/>
              </w:rPr>
              <w:t>Код  классификации</w:t>
            </w:r>
            <w:proofErr w:type="gramEnd"/>
            <w:r w:rsidRPr="008F64DA">
              <w:rPr>
                <w:bCs/>
                <w:szCs w:val="28"/>
              </w:rPr>
              <w:t xml:space="preserve"> источников финансирования дефицитов бюджетов Российской Федерации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 xml:space="preserve">Наименование кода группы, подгруппы, статьи и вида источника финансирования </w:t>
            </w:r>
            <w:proofErr w:type="gramStart"/>
            <w:r w:rsidRPr="008F64DA">
              <w:rPr>
                <w:szCs w:val="28"/>
              </w:rPr>
              <w:t>дефицитов  бюджетов</w:t>
            </w:r>
            <w:proofErr w:type="gramEnd"/>
            <w:r w:rsidRPr="008F64DA">
              <w:rPr>
                <w:szCs w:val="28"/>
              </w:rPr>
              <w:t>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Сумма</w:t>
            </w:r>
          </w:p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bCs/>
                <w:szCs w:val="28"/>
              </w:rPr>
              <w:t>(</w:t>
            </w:r>
            <w:proofErr w:type="gramStart"/>
            <w:r w:rsidRPr="008F64DA">
              <w:rPr>
                <w:bCs/>
                <w:szCs w:val="28"/>
              </w:rPr>
              <w:t>тыс.</w:t>
            </w:r>
            <w:proofErr w:type="gramEnd"/>
            <w:r w:rsidRPr="008F64DA">
              <w:rPr>
                <w:bCs/>
                <w:szCs w:val="28"/>
              </w:rPr>
              <w:t xml:space="preserve"> рублей)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proofErr w:type="gramStart"/>
            <w:r w:rsidRPr="008F64DA">
              <w:rPr>
                <w:szCs w:val="28"/>
              </w:rPr>
              <w:t>код</w:t>
            </w:r>
            <w:proofErr w:type="gramEnd"/>
            <w:r w:rsidRPr="008F64DA">
              <w:rPr>
                <w:szCs w:val="28"/>
              </w:rPr>
              <w:t xml:space="preserve"> главного </w:t>
            </w:r>
            <w:proofErr w:type="spellStart"/>
            <w:r w:rsidRPr="008F64DA">
              <w:rPr>
                <w:szCs w:val="28"/>
              </w:rPr>
              <w:t>админист-ратора</w:t>
            </w:r>
            <w:proofErr w:type="spellEnd"/>
            <w:r w:rsidRPr="008F64DA">
              <w:rPr>
                <w:szCs w:val="28"/>
              </w:rPr>
              <w:t xml:space="preserve"> источников </w:t>
            </w:r>
            <w:proofErr w:type="spellStart"/>
            <w:r w:rsidRPr="008F64DA">
              <w:rPr>
                <w:szCs w:val="28"/>
              </w:rPr>
              <w:t>финанси-рования</w:t>
            </w:r>
            <w:proofErr w:type="spellEnd"/>
            <w:r w:rsidRPr="008F64DA">
              <w:rPr>
                <w:szCs w:val="28"/>
              </w:rPr>
              <w:t xml:space="preserve">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proofErr w:type="gramStart"/>
            <w:r w:rsidRPr="008F64DA">
              <w:rPr>
                <w:szCs w:val="28"/>
              </w:rPr>
              <w:t>код</w:t>
            </w:r>
            <w:proofErr w:type="gramEnd"/>
            <w:r w:rsidRPr="008F64DA">
              <w:rPr>
                <w:szCs w:val="28"/>
              </w:rPr>
              <w:t xml:space="preserve">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</w:tr>
      <w:tr w:rsidR="008F64DA" w:rsidRPr="008F64DA" w:rsidTr="008D6934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4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 xml:space="preserve">Источники внутреннего финансирования дефицита бюджета, всего, </w:t>
            </w:r>
          </w:p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proofErr w:type="gramStart"/>
            <w:r w:rsidRPr="008F64DA">
              <w:rPr>
                <w:bCs/>
                <w:szCs w:val="28"/>
              </w:rPr>
              <w:t>в</w:t>
            </w:r>
            <w:proofErr w:type="gramEnd"/>
            <w:r w:rsidRPr="008F64DA">
              <w:rPr>
                <w:bCs/>
                <w:szCs w:val="28"/>
              </w:rPr>
              <w:t xml:space="preserve"> том числе: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01 03 00 00 00 0000 800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01 03 01 00 10 0000 810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szCs w:val="28"/>
              </w:rPr>
              <w:t>Погашение бюджетом сельского поселения «</w:t>
            </w:r>
            <w:proofErr w:type="spellStart"/>
            <w:r w:rsidRPr="008F64DA">
              <w:rPr>
                <w:szCs w:val="28"/>
              </w:rPr>
              <w:t>Казановское</w:t>
            </w:r>
            <w:proofErr w:type="spellEnd"/>
            <w:r w:rsidRPr="008F64DA">
              <w:rPr>
                <w:szCs w:val="28"/>
              </w:rPr>
              <w:t xml:space="preserve">» кредитов, </w:t>
            </w:r>
            <w:proofErr w:type="gramStart"/>
            <w:r w:rsidRPr="008F64DA">
              <w:rPr>
                <w:szCs w:val="28"/>
              </w:rPr>
              <w:t xml:space="preserve">полученных </w:t>
            </w:r>
            <w:r w:rsidRPr="008F64DA">
              <w:rPr>
                <w:bCs/>
                <w:szCs w:val="28"/>
              </w:rPr>
              <w:t xml:space="preserve"> </w:t>
            </w:r>
            <w:r w:rsidRPr="008F64DA">
              <w:rPr>
                <w:szCs w:val="28"/>
              </w:rPr>
              <w:t>из</w:t>
            </w:r>
            <w:proofErr w:type="gramEnd"/>
            <w:r w:rsidRPr="008F64DA">
              <w:rPr>
                <w:szCs w:val="28"/>
              </w:rPr>
              <w:t xml:space="preserve"> бюджета муниципального района «</w:t>
            </w:r>
            <w:proofErr w:type="spellStart"/>
            <w:r w:rsidRPr="008F64DA">
              <w:rPr>
                <w:szCs w:val="28"/>
              </w:rPr>
              <w:t>Шилкинский</w:t>
            </w:r>
            <w:proofErr w:type="spellEnd"/>
            <w:r w:rsidRPr="008F64DA">
              <w:rPr>
                <w:szCs w:val="28"/>
              </w:rPr>
              <w:t xml:space="preserve"> район»</w:t>
            </w:r>
            <w:r w:rsidRPr="008F64DA">
              <w:rPr>
                <w:bCs/>
                <w:szCs w:val="28"/>
              </w:rPr>
              <w:t xml:space="preserve"> </w:t>
            </w:r>
            <w:r w:rsidRPr="008F64DA">
              <w:rPr>
                <w:szCs w:val="28"/>
              </w:rPr>
              <w:t>в валюте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8F64DA">
              <w:rPr>
                <w:szCs w:val="28"/>
              </w:rPr>
              <w:t>Казановское</w:t>
            </w:r>
            <w:proofErr w:type="spellEnd"/>
            <w:r w:rsidRPr="008F64DA">
              <w:rPr>
                <w:szCs w:val="28"/>
              </w:rPr>
              <w:t>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01 05  02 01 10 0000 610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8F64DA">
              <w:rPr>
                <w:szCs w:val="28"/>
              </w:rPr>
              <w:t>Казановское</w:t>
            </w:r>
            <w:proofErr w:type="spellEnd"/>
            <w:r w:rsidRPr="008F64DA">
              <w:rPr>
                <w:szCs w:val="28"/>
              </w:rPr>
              <w:t>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9974,7</w:t>
            </w:r>
          </w:p>
        </w:tc>
      </w:tr>
    </w:tbl>
    <w:p w:rsidR="008F64DA" w:rsidRPr="008F64DA" w:rsidRDefault="008F64DA" w:rsidP="008F64DA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0A35B7" w:rsidRPr="00931301" w:rsidRDefault="000A35B7" w:rsidP="000A35B7">
      <w:pPr>
        <w:tabs>
          <w:tab w:val="left" w:pos="6660"/>
          <w:tab w:val="left" w:pos="9180"/>
        </w:tabs>
        <w:ind w:left="4860"/>
        <w:jc w:val="center"/>
        <w:rPr>
          <w:sz w:val="24"/>
          <w:szCs w:val="24"/>
        </w:rPr>
      </w:pPr>
      <w:r w:rsidRPr="0093130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0A35B7" w:rsidRDefault="000A35B7" w:rsidP="000A35B7">
      <w:pPr>
        <w:ind w:left="4395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решению Совета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proofErr w:type="spellStart"/>
      <w:r>
        <w:rPr>
          <w:sz w:val="24"/>
          <w:szCs w:val="24"/>
        </w:rPr>
        <w:t>Казановское</w:t>
      </w:r>
      <w:proofErr w:type="spellEnd"/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от «__»_________ 2024 года № _____</w:t>
      </w:r>
    </w:p>
    <w:p w:rsidR="000A35B7" w:rsidRDefault="000A35B7" w:rsidP="000A35B7">
      <w:pPr>
        <w:pStyle w:val="affff3"/>
        <w:tabs>
          <w:tab w:val="left" w:pos="0"/>
          <w:tab w:val="left" w:pos="1260"/>
        </w:tabs>
        <w:ind w:left="4395" w:firstLine="0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proofErr w:type="spellStart"/>
      <w:r w:rsidRPr="007E376A">
        <w:rPr>
          <w:sz w:val="24"/>
          <w:szCs w:val="24"/>
        </w:rPr>
        <w:t>Казановское</w:t>
      </w:r>
      <w:proofErr w:type="spellEnd"/>
      <w:proofErr w:type="gramStart"/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</w:t>
      </w:r>
      <w:proofErr w:type="gramEnd"/>
      <w:r>
        <w:rPr>
          <w:sz w:val="24"/>
          <w:szCs w:val="24"/>
        </w:rPr>
        <w:t xml:space="preserve"> 2025 год и плановый период 2026-2027 годов»</w:t>
      </w:r>
    </w:p>
    <w:p w:rsidR="000A35B7" w:rsidRDefault="000A35B7" w:rsidP="000A35B7">
      <w:pPr>
        <w:pStyle w:val="affff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0A35B7" w:rsidRDefault="000A35B7" w:rsidP="000A35B7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361AA">
        <w:rPr>
          <w:b/>
          <w:sz w:val="24"/>
          <w:szCs w:val="24"/>
        </w:rPr>
        <w:t>сельского поселения "</w:t>
      </w:r>
      <w:proofErr w:type="spellStart"/>
      <w:r>
        <w:rPr>
          <w:b/>
          <w:sz w:val="24"/>
          <w:szCs w:val="24"/>
        </w:rPr>
        <w:t>Казановское</w:t>
      </w:r>
      <w:proofErr w:type="spellEnd"/>
      <w:proofErr w:type="gramStart"/>
      <w:r w:rsidRPr="00C361AA"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на</w:t>
      </w:r>
      <w:proofErr w:type="gramEnd"/>
      <w:r>
        <w:rPr>
          <w:b/>
          <w:bCs/>
          <w:sz w:val="24"/>
          <w:szCs w:val="26"/>
        </w:rPr>
        <w:t xml:space="preserve"> </w:t>
      </w:r>
      <w:r w:rsidRPr="00690E2A">
        <w:rPr>
          <w:b/>
          <w:bCs/>
          <w:sz w:val="24"/>
          <w:szCs w:val="26"/>
        </w:rPr>
        <w:t xml:space="preserve">плановый период </w:t>
      </w:r>
      <w:r>
        <w:rPr>
          <w:b/>
          <w:bCs/>
          <w:sz w:val="24"/>
          <w:szCs w:val="26"/>
        </w:rPr>
        <w:t>2026 и 2027 годов.</w:t>
      </w:r>
    </w:p>
    <w:p w:rsidR="000A35B7" w:rsidRDefault="000A35B7" w:rsidP="000A35B7">
      <w:pPr>
        <w:jc w:val="center"/>
        <w:rPr>
          <w:b/>
          <w:bCs/>
          <w:sz w:val="24"/>
          <w:szCs w:val="26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3544"/>
        <w:gridCol w:w="1559"/>
        <w:gridCol w:w="1559"/>
      </w:tblGrid>
      <w:tr w:rsidR="000A35B7" w:rsidTr="008D6934">
        <w:trPr>
          <w:cantSplit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proofErr w:type="gramStart"/>
            <w:r>
              <w:rPr>
                <w:bCs/>
                <w:sz w:val="24"/>
                <w:szCs w:val="26"/>
              </w:rPr>
              <w:t>Код  классификации</w:t>
            </w:r>
            <w:proofErr w:type="gramEnd"/>
            <w:r>
              <w:rPr>
                <w:bCs/>
                <w:sz w:val="24"/>
                <w:szCs w:val="26"/>
              </w:rPr>
              <w:t xml:space="preserve"> источников финансирования дефицитов бюджетов Российской Федерации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Наименование кода группы, подгруппы, статьи и вида источника финансирования </w:t>
            </w:r>
            <w:proofErr w:type="gramStart"/>
            <w:r>
              <w:rPr>
                <w:sz w:val="24"/>
                <w:szCs w:val="26"/>
              </w:rPr>
              <w:t>дефицитов  бюджетов</w:t>
            </w:r>
            <w:proofErr w:type="gramEnd"/>
            <w:r>
              <w:rPr>
                <w:sz w:val="24"/>
                <w:szCs w:val="26"/>
              </w:rPr>
              <w:t>, наименование кода КОСГУ, относящихся к источникам финансирования дефицитов  бюджетов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0A35B7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</w:t>
            </w:r>
            <w:proofErr w:type="gramStart"/>
            <w:r>
              <w:rPr>
                <w:bCs/>
                <w:sz w:val="24"/>
                <w:szCs w:val="26"/>
              </w:rPr>
              <w:t>тыс.</w:t>
            </w:r>
            <w:proofErr w:type="gramEnd"/>
            <w:r>
              <w:rPr>
                <w:bCs/>
                <w:sz w:val="24"/>
                <w:szCs w:val="26"/>
              </w:rPr>
              <w:t xml:space="preserve"> рублей)</w:t>
            </w:r>
          </w:p>
        </w:tc>
      </w:tr>
      <w:tr w:rsidR="000A35B7" w:rsidTr="008D6934">
        <w:trPr>
          <w:cantSplit/>
          <w:trHeight w:val="1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  <w:proofErr w:type="gramStart"/>
            <w:r>
              <w:rPr>
                <w:sz w:val="24"/>
                <w:szCs w:val="26"/>
              </w:rPr>
              <w:t>код</w:t>
            </w:r>
            <w:proofErr w:type="gramEnd"/>
            <w:r>
              <w:rPr>
                <w:sz w:val="24"/>
                <w:szCs w:val="26"/>
              </w:rPr>
              <w:t xml:space="preserve"> ГАИФ дефицитов бюджетов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  <w:proofErr w:type="gramStart"/>
            <w:r>
              <w:rPr>
                <w:sz w:val="24"/>
                <w:szCs w:val="26"/>
              </w:rPr>
              <w:t>код</w:t>
            </w:r>
            <w:proofErr w:type="gramEnd"/>
            <w:r>
              <w:rPr>
                <w:sz w:val="24"/>
                <w:szCs w:val="26"/>
              </w:rPr>
              <w:t xml:space="preserve">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0A35B7" w:rsidTr="008D6934">
        <w:trPr>
          <w:cantSplit/>
          <w:trHeight w:val="483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2026 год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2027 год</w:t>
            </w:r>
          </w:p>
        </w:tc>
      </w:tr>
      <w:tr w:rsidR="000A35B7" w:rsidTr="008D6934">
        <w:trPr>
          <w:cantSplit/>
          <w:trHeight w:val="31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0A35B7" w:rsidRPr="003A05F0" w:rsidRDefault="000A35B7" w:rsidP="008D6934">
            <w:pPr>
              <w:pStyle w:val="afb"/>
              <w:rPr>
                <w:szCs w:val="24"/>
              </w:rPr>
            </w:pPr>
            <w:proofErr w:type="gramStart"/>
            <w:r w:rsidRPr="003A05F0">
              <w:rPr>
                <w:bCs/>
                <w:szCs w:val="24"/>
              </w:rPr>
              <w:t>в</w:t>
            </w:r>
            <w:proofErr w:type="gramEnd"/>
            <w:r w:rsidRPr="003A05F0">
              <w:rPr>
                <w:bCs/>
                <w:szCs w:val="24"/>
              </w:rPr>
              <w:t xml:space="preserve">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3A05F0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 w:rsidRPr="003A05F0">
              <w:rPr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01 03 00 00 00 0000 000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3A05F0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 w:rsidRPr="003A05F0">
              <w:rPr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 xml:space="preserve">» кредитов, </w:t>
            </w:r>
            <w:proofErr w:type="gramStart"/>
            <w:r w:rsidRPr="00D20D86">
              <w:rPr>
                <w:szCs w:val="24"/>
              </w:rPr>
              <w:t xml:space="preserve">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</w:t>
            </w:r>
            <w:proofErr w:type="gramEnd"/>
            <w:r w:rsidRPr="00D20D86">
              <w:rPr>
                <w:szCs w:val="24"/>
              </w:rPr>
              <w:t xml:space="preserve"> бюджета муниципального района «</w:t>
            </w:r>
            <w:proofErr w:type="spellStart"/>
            <w:r w:rsidRPr="00D20D86">
              <w:rPr>
                <w:szCs w:val="24"/>
              </w:rPr>
              <w:t>Шилкинский</w:t>
            </w:r>
            <w:proofErr w:type="spellEnd"/>
            <w:r w:rsidRPr="00D20D86">
              <w:rPr>
                <w:szCs w:val="24"/>
              </w:rPr>
              <w:t xml:space="preserve">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Изменение о</w:t>
            </w:r>
            <w:r>
              <w:rPr>
                <w:b/>
                <w:bCs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Cs w:val="24"/>
              </w:rPr>
              <w:t>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sz w:val="24"/>
                <w:szCs w:val="26"/>
              </w:rPr>
            </w:pPr>
            <w:r w:rsidRPr="00B53751">
              <w:rPr>
                <w:b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-9857,7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 xml:space="preserve">   01 05 02  01 10 0000 510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бюджета 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proofErr w:type="spellStart"/>
            <w:r>
              <w:rPr>
                <w:szCs w:val="24"/>
              </w:rPr>
              <w:t>Казановское</w:t>
            </w:r>
            <w:proofErr w:type="spellEnd"/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</w:tbl>
    <w:p w:rsidR="000A35B7" w:rsidRDefault="000A35B7" w:rsidP="000A35B7">
      <w:pPr>
        <w:rPr>
          <w:sz w:val="24"/>
          <w:szCs w:val="26"/>
        </w:rPr>
      </w:pPr>
    </w:p>
    <w:p w:rsidR="000A35B7" w:rsidRDefault="000A35B7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tbl>
      <w:tblPr>
        <w:tblpPr w:leftFromText="180" w:rightFromText="180" w:vertAnchor="text" w:horzAnchor="margin" w:tblpY="-850"/>
        <w:tblW w:w="9356" w:type="dxa"/>
        <w:tblLayout w:type="fixed"/>
        <w:tblLook w:val="0000" w:firstRow="0" w:lastRow="0" w:firstColumn="0" w:lastColumn="0" w:noHBand="0" w:noVBand="0"/>
      </w:tblPr>
      <w:tblGrid>
        <w:gridCol w:w="4708"/>
        <w:gridCol w:w="567"/>
        <w:gridCol w:w="567"/>
        <w:gridCol w:w="1276"/>
        <w:gridCol w:w="1035"/>
        <w:gridCol w:w="1203"/>
      </w:tblGrid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1054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 от "___" ___________ 2024 года №_____</w:t>
            </w:r>
          </w:p>
        </w:tc>
      </w:tr>
      <w:tr w:rsidR="006A11A6" w:rsidTr="006A11A6">
        <w:trPr>
          <w:trHeight w:val="980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«О </w:t>
            </w:r>
            <w:proofErr w:type="gramStart"/>
            <w:r>
              <w:rPr>
                <w:color w:val="000000"/>
                <w:sz w:val="24"/>
                <w:szCs w:val="24"/>
              </w:rPr>
              <w:t>бюджете  сельского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поселения "</w:t>
            </w:r>
            <w:proofErr w:type="spellStart"/>
            <w:r>
              <w:rPr>
                <w:color w:val="000000"/>
                <w:sz w:val="24"/>
                <w:szCs w:val="24"/>
              </w:rPr>
              <w:t>Казановское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>" на 2025 год и плановый период 2026-2027 годов»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627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всего (</w:t>
            </w:r>
            <w:proofErr w:type="spellStart"/>
            <w:r>
              <w:rPr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</w:p>
        </w:tc>
      </w:tr>
      <w:tr w:rsidR="006A11A6" w:rsidTr="006A11A6">
        <w:trPr>
          <w:trHeight w:val="76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8606,8</w:t>
            </w:r>
          </w:p>
        </w:tc>
      </w:tr>
      <w:tr w:rsidR="006A11A6" w:rsidTr="006A11A6">
        <w:trPr>
          <w:trHeight w:val="61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85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99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color w:val="000000"/>
                <w:sz w:val="24"/>
                <w:szCs w:val="24"/>
              </w:rPr>
              <w:t>высших  исполнительных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52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61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color w:val="000000"/>
                <w:sz w:val="24"/>
                <w:szCs w:val="24"/>
              </w:rPr>
              <w:t>таможенных органов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5596,9</w:t>
            </w:r>
          </w:p>
        </w:tc>
      </w:tr>
      <w:tr w:rsidR="006A11A6" w:rsidTr="006A11A6">
        <w:trPr>
          <w:trHeight w:val="60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переданные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1999,4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1999,4</w:t>
            </w:r>
          </w:p>
        </w:tc>
      </w:tr>
      <w:tr w:rsidR="006A11A6" w:rsidTr="006A11A6">
        <w:trPr>
          <w:trHeight w:val="57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3597,5</w:t>
            </w:r>
          </w:p>
        </w:tc>
      </w:tr>
      <w:tr w:rsidR="006A11A6" w:rsidTr="006A11A6">
        <w:trPr>
          <w:trHeight w:val="8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917,1</w:t>
            </w:r>
          </w:p>
        </w:tc>
      </w:tr>
      <w:tr w:rsidR="006A11A6" w:rsidTr="006A11A6">
        <w:trPr>
          <w:trHeight w:val="8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энергитических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ресурсов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2264,0</w:t>
            </w:r>
          </w:p>
        </w:tc>
      </w:tr>
      <w:tr w:rsidR="006A11A6" w:rsidTr="006A11A6">
        <w:trPr>
          <w:trHeight w:val="58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416,4</w:t>
            </w:r>
          </w:p>
        </w:tc>
      </w:tr>
      <w:tr w:rsidR="006A11A6" w:rsidTr="006A11A6">
        <w:trPr>
          <w:trHeight w:val="51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62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49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71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49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60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62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40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5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9794,7</w:t>
            </w:r>
          </w:p>
        </w:tc>
      </w:tr>
    </w:tbl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tbl>
      <w:tblPr>
        <w:tblW w:w="94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80"/>
        <w:gridCol w:w="968"/>
        <w:gridCol w:w="567"/>
        <w:gridCol w:w="1134"/>
        <w:gridCol w:w="850"/>
        <w:gridCol w:w="1352"/>
        <w:gridCol w:w="1276"/>
      </w:tblGrid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Приложение № 8</w:t>
            </w:r>
          </w:p>
        </w:tc>
      </w:tr>
      <w:tr w:rsidR="001039C7" w:rsidRPr="001039C7" w:rsidTr="001039C7">
        <w:trPr>
          <w:trHeight w:val="10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gramStart"/>
            <w:r w:rsidRPr="001039C7">
              <w:rPr>
                <w:sz w:val="24"/>
                <w:szCs w:val="24"/>
              </w:rPr>
              <w:t>к</w:t>
            </w:r>
            <w:proofErr w:type="gramEnd"/>
            <w:r w:rsidRPr="001039C7">
              <w:rPr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 w:rsidRPr="001039C7">
              <w:rPr>
                <w:sz w:val="24"/>
                <w:szCs w:val="24"/>
              </w:rPr>
              <w:t>Казановское</w:t>
            </w:r>
            <w:proofErr w:type="spellEnd"/>
            <w:r w:rsidRPr="001039C7">
              <w:rPr>
                <w:sz w:val="24"/>
                <w:szCs w:val="24"/>
              </w:rPr>
              <w:t>"  от "___" ___________ 2024 года № _____</w:t>
            </w:r>
          </w:p>
        </w:tc>
      </w:tr>
      <w:tr w:rsidR="001039C7" w:rsidRPr="001039C7" w:rsidTr="001039C7">
        <w:trPr>
          <w:trHeight w:val="10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«О </w:t>
            </w:r>
            <w:proofErr w:type="gramStart"/>
            <w:r w:rsidRPr="001039C7">
              <w:rPr>
                <w:sz w:val="24"/>
                <w:szCs w:val="24"/>
              </w:rPr>
              <w:t>бюджете  сельского</w:t>
            </w:r>
            <w:proofErr w:type="gramEnd"/>
            <w:r w:rsidRPr="001039C7">
              <w:rPr>
                <w:sz w:val="24"/>
                <w:szCs w:val="24"/>
              </w:rPr>
              <w:t xml:space="preserve"> поселения "</w:t>
            </w:r>
            <w:proofErr w:type="spellStart"/>
            <w:r w:rsidRPr="001039C7">
              <w:rPr>
                <w:sz w:val="24"/>
                <w:szCs w:val="24"/>
              </w:rPr>
              <w:t>Казановское</w:t>
            </w:r>
            <w:proofErr w:type="spellEnd"/>
            <w:r w:rsidRPr="001039C7">
              <w:rPr>
                <w:sz w:val="24"/>
                <w:szCs w:val="24"/>
              </w:rPr>
              <w:t>" на 2025 год и плановый период 2026-2027 годов»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</w:tr>
      <w:tr w:rsidR="001039C7" w:rsidRPr="001039C7" w:rsidTr="001039C7">
        <w:trPr>
          <w:trHeight w:val="645"/>
        </w:trPr>
        <w:tc>
          <w:tcPr>
            <w:tcW w:w="94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2026-2027 годы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Коды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План на 2026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План на 2027 год</w:t>
            </w:r>
          </w:p>
        </w:tc>
      </w:tr>
      <w:tr w:rsidR="001039C7" w:rsidRPr="001039C7" w:rsidTr="001039C7">
        <w:trPr>
          <w:trHeight w:val="78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ВР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8619,1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8619,1</w:t>
            </w:r>
          </w:p>
        </w:tc>
      </w:tr>
      <w:tr w:rsidR="001039C7" w:rsidRPr="001039C7" w:rsidTr="001039C7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7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15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 w:rsidRPr="001039C7">
              <w:rPr>
                <w:sz w:val="24"/>
                <w:szCs w:val="24"/>
              </w:rPr>
              <w:t>высших  исполнительных</w:t>
            </w:r>
            <w:proofErr w:type="gramEnd"/>
            <w:r w:rsidRPr="001039C7">
              <w:rPr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1039C7" w:rsidRPr="001039C7" w:rsidTr="001039C7">
        <w:trPr>
          <w:trHeight w:val="6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Обеспечение деятельности финансовых, налоговых и </w:t>
            </w:r>
            <w:proofErr w:type="gramStart"/>
            <w:r w:rsidRPr="001039C7">
              <w:rPr>
                <w:sz w:val="24"/>
                <w:szCs w:val="24"/>
              </w:rPr>
              <w:t>таможенных органов</w:t>
            </w:r>
            <w:proofErr w:type="gramEnd"/>
            <w:r w:rsidRPr="001039C7">
              <w:rPr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5609,2</w:t>
            </w:r>
          </w:p>
        </w:tc>
      </w:tr>
      <w:tr w:rsidR="001039C7" w:rsidRPr="001039C7" w:rsidTr="001039C7">
        <w:trPr>
          <w:trHeight w:val="5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1039C7">
              <w:rPr>
                <w:sz w:val="24"/>
                <w:szCs w:val="24"/>
              </w:rPr>
              <w:t>переданные</w:t>
            </w:r>
            <w:proofErr w:type="gramEnd"/>
            <w:r w:rsidRPr="001039C7">
              <w:rPr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</w:tr>
      <w:tr w:rsidR="001039C7" w:rsidRPr="001039C7" w:rsidTr="001039C7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1 999,4</w:t>
            </w:r>
          </w:p>
        </w:tc>
      </w:tr>
      <w:tr w:rsidR="001039C7" w:rsidRPr="001039C7" w:rsidTr="001039C7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3609,8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3 609,8</w:t>
            </w:r>
          </w:p>
        </w:tc>
      </w:tr>
      <w:tr w:rsidR="001039C7" w:rsidRPr="001039C7" w:rsidTr="001039C7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000 00 92030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3189,4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3 189,4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000 00 92030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420,4</w:t>
            </w:r>
          </w:p>
        </w:tc>
      </w:tr>
      <w:tr w:rsidR="001039C7" w:rsidRPr="001039C7" w:rsidTr="001039C7">
        <w:trPr>
          <w:trHeight w:val="6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5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10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</w:t>
            </w:r>
            <w:r w:rsidRPr="001039C7">
              <w:rPr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4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000 00 49101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6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9857,7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9857,7</w:t>
            </w:r>
          </w:p>
        </w:tc>
      </w:tr>
    </w:tbl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0"/>
        <w:gridCol w:w="820"/>
        <w:gridCol w:w="576"/>
        <w:gridCol w:w="533"/>
        <w:gridCol w:w="1159"/>
        <w:gridCol w:w="709"/>
        <w:gridCol w:w="1559"/>
      </w:tblGrid>
      <w:tr w:rsidR="002B7C85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  <w:bookmarkStart w:id="0" w:name="RANGE!A1:I300"/>
            <w:bookmarkEnd w:id="0"/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Приложение № 9</w:t>
            </w:r>
          </w:p>
        </w:tc>
      </w:tr>
      <w:tr w:rsidR="002B7C85" w:rsidRPr="002B7C85" w:rsidTr="00E76356">
        <w:trPr>
          <w:trHeight w:val="109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gramStart"/>
            <w:r w:rsidRPr="002B7C85">
              <w:rPr>
                <w:sz w:val="24"/>
                <w:szCs w:val="24"/>
              </w:rPr>
              <w:t>к</w:t>
            </w:r>
            <w:proofErr w:type="gramEnd"/>
            <w:r w:rsidRPr="002B7C85">
              <w:rPr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 w:rsidRPr="002B7C85">
              <w:rPr>
                <w:sz w:val="24"/>
                <w:szCs w:val="24"/>
              </w:rPr>
              <w:t>Казановское</w:t>
            </w:r>
            <w:proofErr w:type="spellEnd"/>
            <w:r w:rsidRPr="002B7C85">
              <w:rPr>
                <w:sz w:val="24"/>
                <w:szCs w:val="24"/>
              </w:rPr>
              <w:t>"  от "___" ___________ 2024 года № ______</w:t>
            </w:r>
          </w:p>
        </w:tc>
      </w:tr>
      <w:tr w:rsidR="002B7C85" w:rsidRPr="002B7C85" w:rsidTr="00E76356">
        <w:trPr>
          <w:trHeight w:val="9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«О </w:t>
            </w:r>
            <w:proofErr w:type="gramStart"/>
            <w:r w:rsidRPr="002B7C85">
              <w:rPr>
                <w:sz w:val="24"/>
                <w:szCs w:val="24"/>
              </w:rPr>
              <w:t>бюджете  сельского</w:t>
            </w:r>
            <w:proofErr w:type="gramEnd"/>
            <w:r w:rsidRPr="002B7C85">
              <w:rPr>
                <w:sz w:val="24"/>
                <w:szCs w:val="24"/>
              </w:rPr>
              <w:t xml:space="preserve"> поселения "</w:t>
            </w:r>
            <w:proofErr w:type="spellStart"/>
            <w:r w:rsidRPr="002B7C85">
              <w:rPr>
                <w:sz w:val="24"/>
                <w:szCs w:val="24"/>
              </w:rPr>
              <w:t>Казановское</w:t>
            </w:r>
            <w:proofErr w:type="spellEnd"/>
            <w:r w:rsidRPr="002B7C85">
              <w:rPr>
                <w:sz w:val="24"/>
                <w:szCs w:val="24"/>
              </w:rPr>
              <w:t>" на 2025 год и плановый период 2026-2027 годов»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  <w:tr w:rsidR="002B7C85" w:rsidRPr="002B7C85" w:rsidTr="00E76356">
        <w:trPr>
          <w:trHeight w:val="6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  <w:tr w:rsidR="002B7C85" w:rsidRPr="002B7C85" w:rsidTr="00E76356">
        <w:trPr>
          <w:trHeight w:val="315"/>
        </w:trPr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План на год (</w:t>
            </w:r>
            <w:proofErr w:type="spellStart"/>
            <w:r w:rsidRPr="002B7C85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2B7C85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B7C85">
              <w:rPr>
                <w:b/>
                <w:bCs/>
                <w:sz w:val="24"/>
                <w:szCs w:val="24"/>
              </w:rPr>
              <w:t>администратора</w:t>
            </w:r>
            <w:proofErr w:type="gramEnd"/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8606,8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12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 w:rsidRPr="002B7C85">
              <w:rPr>
                <w:sz w:val="24"/>
                <w:szCs w:val="24"/>
              </w:rPr>
              <w:t>высших  исполнительных</w:t>
            </w:r>
            <w:proofErr w:type="gramEnd"/>
            <w:r w:rsidRPr="002B7C85">
              <w:rPr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 xml:space="preserve">Обеспечение деятельности финансовых, налоговых и </w:t>
            </w:r>
            <w:proofErr w:type="gramStart"/>
            <w:r w:rsidRPr="002B7C85">
              <w:rPr>
                <w:sz w:val="24"/>
                <w:szCs w:val="24"/>
              </w:rPr>
              <w:t>таможенных органов</w:t>
            </w:r>
            <w:proofErr w:type="gramEnd"/>
            <w:r w:rsidRPr="002B7C85">
              <w:rPr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1,5</w:t>
            </w:r>
          </w:p>
        </w:tc>
      </w:tr>
      <w:tr w:rsidR="002B7C85" w:rsidRPr="002B7C85" w:rsidTr="00E76356">
        <w:trPr>
          <w:trHeight w:val="315"/>
        </w:trPr>
        <w:tc>
          <w:tcPr>
            <w:tcW w:w="4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5596,9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2B7C85">
              <w:rPr>
                <w:sz w:val="24"/>
                <w:szCs w:val="24"/>
              </w:rPr>
              <w:t>переданные</w:t>
            </w:r>
            <w:proofErr w:type="gramEnd"/>
            <w:r w:rsidRPr="002B7C85">
              <w:rPr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1999,4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1999,4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3597,5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3181,1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416,4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12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2B7C85">
              <w:rPr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>Выполнение других общегосударственных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000 00 49101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000 00 49101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9794,7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</w:tbl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76"/>
        <w:gridCol w:w="259"/>
        <w:gridCol w:w="993"/>
        <w:gridCol w:w="669"/>
        <w:gridCol w:w="181"/>
        <w:gridCol w:w="55"/>
        <w:gridCol w:w="236"/>
        <w:gridCol w:w="276"/>
        <w:gridCol w:w="992"/>
        <w:gridCol w:w="763"/>
        <w:gridCol w:w="1232"/>
        <w:gridCol w:w="1232"/>
      </w:tblGrid>
      <w:tr w:rsidR="00E9230E" w:rsidRPr="00E9230E" w:rsidTr="00E9230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  <w:bookmarkStart w:id="1" w:name="RANGE!A1:J47"/>
            <w:bookmarkEnd w:id="1"/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Приложение № 10</w:t>
            </w:r>
          </w:p>
        </w:tc>
      </w:tr>
      <w:tr w:rsidR="00E9230E" w:rsidRPr="00E9230E" w:rsidTr="00E9230E">
        <w:trPr>
          <w:trHeight w:val="109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proofErr w:type="gramStart"/>
            <w:r w:rsidRPr="00E9230E">
              <w:rPr>
                <w:sz w:val="24"/>
                <w:szCs w:val="24"/>
              </w:rPr>
              <w:t>к</w:t>
            </w:r>
            <w:proofErr w:type="gramEnd"/>
            <w:r w:rsidRPr="00E9230E">
              <w:rPr>
                <w:sz w:val="24"/>
                <w:szCs w:val="24"/>
              </w:rPr>
              <w:t xml:space="preserve"> решению Совета сельского поселения "</w:t>
            </w:r>
            <w:proofErr w:type="spellStart"/>
            <w:r w:rsidRPr="00E9230E">
              <w:rPr>
                <w:sz w:val="24"/>
                <w:szCs w:val="24"/>
              </w:rPr>
              <w:t>Казановское</w:t>
            </w:r>
            <w:proofErr w:type="spellEnd"/>
            <w:r w:rsidRPr="00E9230E">
              <w:rPr>
                <w:sz w:val="24"/>
                <w:szCs w:val="24"/>
              </w:rPr>
              <w:t xml:space="preserve">"  от "  " декабря 2024 года № </w:t>
            </w:r>
          </w:p>
        </w:tc>
      </w:tr>
      <w:tr w:rsidR="00E9230E" w:rsidRPr="00E9230E" w:rsidTr="00E9230E">
        <w:trPr>
          <w:trHeight w:val="96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 xml:space="preserve">«О </w:t>
            </w:r>
            <w:proofErr w:type="gramStart"/>
            <w:r w:rsidRPr="00E9230E">
              <w:rPr>
                <w:sz w:val="24"/>
                <w:szCs w:val="24"/>
              </w:rPr>
              <w:t>бюджете  сельского</w:t>
            </w:r>
            <w:proofErr w:type="gramEnd"/>
            <w:r w:rsidRPr="00E9230E">
              <w:rPr>
                <w:sz w:val="24"/>
                <w:szCs w:val="24"/>
              </w:rPr>
              <w:t xml:space="preserve"> поселения "</w:t>
            </w:r>
            <w:proofErr w:type="spellStart"/>
            <w:r w:rsidRPr="00E9230E">
              <w:rPr>
                <w:sz w:val="24"/>
                <w:szCs w:val="24"/>
              </w:rPr>
              <w:t>Казановское</w:t>
            </w:r>
            <w:proofErr w:type="spellEnd"/>
            <w:r w:rsidRPr="00E9230E">
              <w:rPr>
                <w:sz w:val="24"/>
                <w:szCs w:val="24"/>
              </w:rPr>
              <w:t>" на 2025 год и плановый период 2026-2027годов»</w:t>
            </w:r>
          </w:p>
        </w:tc>
      </w:tr>
      <w:tr w:rsidR="00E9230E" w:rsidRPr="00E9230E" w:rsidTr="00E9230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  <w:r w:rsidRPr="00E9230E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9230E" w:rsidRPr="00E9230E" w:rsidTr="00E9230E">
        <w:trPr>
          <w:trHeight w:val="615"/>
        </w:trPr>
        <w:tc>
          <w:tcPr>
            <w:tcW w:w="9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2026-2027 годы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  <w:r w:rsidRPr="00E9230E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1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План на 2026 год (</w:t>
            </w:r>
            <w:proofErr w:type="spellStart"/>
            <w:r w:rsidRPr="00E9230E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E9230E">
              <w:rPr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План на 2027 год (</w:t>
            </w:r>
            <w:proofErr w:type="spellStart"/>
            <w:r w:rsidRPr="00E9230E">
              <w:rPr>
                <w:b/>
                <w:bCs/>
                <w:sz w:val="24"/>
                <w:szCs w:val="24"/>
              </w:rPr>
              <w:t>тыс.руб</w:t>
            </w:r>
            <w:proofErr w:type="spellEnd"/>
            <w:r w:rsidRPr="00E9230E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E9230E">
              <w:rPr>
                <w:b/>
                <w:bCs/>
                <w:sz w:val="24"/>
                <w:szCs w:val="24"/>
              </w:rPr>
              <w:t>администратора</w:t>
            </w:r>
            <w:proofErr w:type="gramEnd"/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Администрация сельского поселения "</w:t>
            </w:r>
            <w:proofErr w:type="spellStart"/>
            <w:r w:rsidRPr="00E9230E">
              <w:rPr>
                <w:b/>
                <w:bCs/>
                <w:sz w:val="24"/>
                <w:szCs w:val="24"/>
              </w:rPr>
              <w:t>Казановское</w:t>
            </w:r>
            <w:proofErr w:type="spellEnd"/>
            <w:r w:rsidRPr="00E9230E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8619,1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8 619,1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000 00 20300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1923,7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1 923,7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lastRenderedPageBreak/>
              <w:t xml:space="preserve">Обеспечение деятельности финансовых, налоговых и </w:t>
            </w:r>
            <w:proofErr w:type="gramStart"/>
            <w:r w:rsidRPr="00E9230E">
              <w:rPr>
                <w:sz w:val="24"/>
                <w:szCs w:val="24"/>
              </w:rPr>
              <w:t>таможенных органов</w:t>
            </w:r>
            <w:proofErr w:type="gramEnd"/>
            <w:r w:rsidRPr="00E9230E">
              <w:rPr>
                <w:sz w:val="24"/>
                <w:szCs w:val="24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5609,2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5 609,2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E9230E">
              <w:rPr>
                <w:sz w:val="24"/>
                <w:szCs w:val="24"/>
              </w:rPr>
              <w:t>переданные</w:t>
            </w:r>
            <w:proofErr w:type="gramEnd"/>
            <w:r w:rsidRPr="00E9230E">
              <w:rPr>
                <w:sz w:val="24"/>
                <w:szCs w:val="24"/>
              </w:rPr>
              <w:t xml:space="preserve"> полномочия от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1999,4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1 999,4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1999,4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1 999,4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0,0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3609,8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3 609,8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3189,4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3 189,4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420,4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420,4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126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lastRenderedPageBreak/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9857,7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</w:tr>
    </w:tbl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113304" w:rsidRPr="00580A4B" w:rsidRDefault="00113304" w:rsidP="00113304">
      <w:pPr>
        <w:tabs>
          <w:tab w:val="center" w:pos="5040"/>
        </w:tabs>
        <w:jc w:val="center"/>
        <w:rPr>
          <w:b/>
          <w:caps/>
          <w:szCs w:val="28"/>
        </w:rPr>
      </w:pPr>
      <w:r w:rsidRPr="00580A4B">
        <w:rPr>
          <w:b/>
          <w:caps/>
          <w:szCs w:val="28"/>
        </w:rPr>
        <w:t xml:space="preserve">Пояснительная записка к основным параметрам прогнозируемого объема бюджета </w:t>
      </w:r>
      <w:r>
        <w:rPr>
          <w:b/>
          <w:caps/>
          <w:szCs w:val="28"/>
        </w:rPr>
        <w:t>СЕЛЬСКОГО ПОСЕЛЕНИЯ «Казановское»</w:t>
      </w:r>
      <w:r w:rsidRPr="00580A4B">
        <w:rPr>
          <w:b/>
          <w:caps/>
          <w:szCs w:val="28"/>
        </w:rPr>
        <w:t xml:space="preserve"> на 202</w:t>
      </w:r>
      <w:r>
        <w:rPr>
          <w:b/>
          <w:caps/>
          <w:szCs w:val="28"/>
        </w:rPr>
        <w:t>5</w:t>
      </w:r>
      <w:r w:rsidRPr="00580A4B">
        <w:rPr>
          <w:b/>
          <w:caps/>
          <w:szCs w:val="28"/>
        </w:rPr>
        <w:t xml:space="preserve"> год и плановый период 202</w:t>
      </w:r>
      <w:r>
        <w:rPr>
          <w:b/>
          <w:caps/>
          <w:szCs w:val="28"/>
        </w:rPr>
        <w:t>6</w:t>
      </w:r>
      <w:r w:rsidRPr="00580A4B">
        <w:rPr>
          <w:b/>
          <w:caps/>
          <w:szCs w:val="28"/>
        </w:rPr>
        <w:t>-202</w:t>
      </w:r>
      <w:r>
        <w:rPr>
          <w:b/>
          <w:caps/>
          <w:szCs w:val="28"/>
        </w:rPr>
        <w:t>7</w:t>
      </w:r>
      <w:r w:rsidRPr="00580A4B">
        <w:rPr>
          <w:b/>
          <w:caps/>
          <w:szCs w:val="28"/>
        </w:rPr>
        <w:t xml:space="preserve"> годов </w:t>
      </w:r>
    </w:p>
    <w:p w:rsidR="00113304" w:rsidRPr="00606F7F" w:rsidRDefault="00113304" w:rsidP="00113304">
      <w:pPr>
        <w:jc w:val="center"/>
        <w:rPr>
          <w:szCs w:val="28"/>
        </w:rPr>
      </w:pPr>
    </w:p>
    <w:p w:rsidR="00113304" w:rsidRPr="00606F7F" w:rsidRDefault="00113304" w:rsidP="00113304">
      <w:pPr>
        <w:jc w:val="center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>
        <w:rPr>
          <w:szCs w:val="28"/>
        </w:rPr>
        <w:t>Планирование</w:t>
      </w:r>
      <w:r w:rsidRPr="00606F7F">
        <w:rPr>
          <w:szCs w:val="28"/>
        </w:rPr>
        <w:t xml:space="preserve">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2025</w:t>
      </w:r>
      <w:r w:rsidRPr="00606F7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EF136B">
        <w:rPr>
          <w:szCs w:val="28"/>
        </w:rPr>
        <w:t>и плановый период 202</w:t>
      </w:r>
      <w:r>
        <w:rPr>
          <w:szCs w:val="28"/>
        </w:rPr>
        <w:t>6</w:t>
      </w:r>
      <w:r w:rsidRPr="00EF136B">
        <w:rPr>
          <w:szCs w:val="28"/>
        </w:rPr>
        <w:t>-202</w:t>
      </w:r>
      <w:r>
        <w:rPr>
          <w:szCs w:val="28"/>
        </w:rPr>
        <w:t>7</w:t>
      </w:r>
      <w:r w:rsidRPr="00EF136B">
        <w:rPr>
          <w:szCs w:val="28"/>
        </w:rPr>
        <w:t xml:space="preserve"> годов </w:t>
      </w:r>
      <w:r>
        <w:rPr>
          <w:szCs w:val="28"/>
        </w:rPr>
        <w:t>спрогнозировано</w:t>
      </w:r>
      <w:r w:rsidRPr="00606F7F">
        <w:rPr>
          <w:szCs w:val="28"/>
        </w:rPr>
        <w:t xml:space="preserve"> на основании основных показателей социально-экономического развития района на </w:t>
      </w:r>
      <w:r>
        <w:rPr>
          <w:szCs w:val="28"/>
        </w:rPr>
        <w:t xml:space="preserve">2025 </w:t>
      </w:r>
      <w:r w:rsidRPr="00606F7F">
        <w:rPr>
          <w:szCs w:val="28"/>
        </w:rPr>
        <w:t xml:space="preserve">год </w:t>
      </w:r>
      <w:r>
        <w:rPr>
          <w:szCs w:val="28"/>
        </w:rPr>
        <w:t xml:space="preserve"> и плановый период 2026-2027 годов, </w:t>
      </w:r>
      <w:r w:rsidRPr="00606F7F">
        <w:rPr>
          <w:szCs w:val="28"/>
        </w:rPr>
        <w:t>с применением единых нормативов отчислений от налогов и сборов, установленных Законом Забайкальского края «О межбюджетных отношениях в Забайкальском крае»</w:t>
      </w:r>
      <w:r>
        <w:rPr>
          <w:szCs w:val="28"/>
        </w:rPr>
        <w:t>, а также в соответствии с Методикой утвержденной приказом Комитета по финансам Администрации муниципального района «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№ 17 от 26.08.2016 г.</w:t>
      </w:r>
      <w:r w:rsidRPr="002E690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2E690B">
        <w:rPr>
          <w:szCs w:val="28"/>
        </w:rPr>
        <w:t>Об утверждении Методики прогнозирования доходов</w:t>
      </w:r>
      <w:r>
        <w:rPr>
          <w:szCs w:val="28"/>
        </w:rPr>
        <w:t xml:space="preserve"> </w:t>
      </w:r>
      <w:r w:rsidRPr="002E690B">
        <w:rPr>
          <w:szCs w:val="28"/>
        </w:rPr>
        <w:t>бюджета  муниципального района «</w:t>
      </w:r>
      <w:proofErr w:type="spellStart"/>
      <w:r w:rsidRPr="002E690B">
        <w:rPr>
          <w:szCs w:val="28"/>
        </w:rPr>
        <w:t>Шилкинский</w:t>
      </w:r>
      <w:proofErr w:type="spellEnd"/>
      <w:r w:rsidRPr="002E690B">
        <w:rPr>
          <w:szCs w:val="28"/>
        </w:rPr>
        <w:t xml:space="preserve"> район»</w:t>
      </w:r>
      <w:r>
        <w:rPr>
          <w:szCs w:val="28"/>
        </w:rPr>
        <w:t>».</w:t>
      </w:r>
      <w:r w:rsidRPr="00606F7F">
        <w:rPr>
          <w:szCs w:val="28"/>
        </w:rPr>
        <w:t xml:space="preserve"> В целях повышения объективности и о</w:t>
      </w:r>
      <w:r>
        <w:rPr>
          <w:szCs w:val="28"/>
        </w:rPr>
        <w:t xml:space="preserve">боснованности прогнозной оценки </w:t>
      </w:r>
      <w:r w:rsidRPr="00606F7F">
        <w:rPr>
          <w:szCs w:val="28"/>
        </w:rPr>
        <w:t>доходов использованы отчетные данные, отражающие реальную ситуацию с поступлением доходов в текущем году.</w:t>
      </w:r>
      <w:r>
        <w:rPr>
          <w:szCs w:val="28"/>
        </w:rPr>
        <w:t xml:space="preserve"> </w:t>
      </w:r>
      <w:r w:rsidRPr="00606F7F">
        <w:rPr>
          <w:szCs w:val="28"/>
        </w:rPr>
        <w:t xml:space="preserve">В проекте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 w:rsidRPr="00606F7F">
        <w:rPr>
          <w:szCs w:val="28"/>
        </w:rPr>
        <w:t xml:space="preserve"> на 2</w:t>
      </w:r>
      <w:r>
        <w:rPr>
          <w:szCs w:val="28"/>
        </w:rPr>
        <w:t>025</w:t>
      </w:r>
      <w:r w:rsidRPr="00606F7F">
        <w:rPr>
          <w:szCs w:val="28"/>
        </w:rPr>
        <w:t xml:space="preserve"> год </w:t>
      </w:r>
      <w:r w:rsidRPr="00EF136B">
        <w:rPr>
          <w:szCs w:val="28"/>
        </w:rPr>
        <w:t>и плановый период 202</w:t>
      </w:r>
      <w:r>
        <w:rPr>
          <w:szCs w:val="28"/>
        </w:rPr>
        <w:t>6</w:t>
      </w:r>
      <w:r w:rsidRPr="00EF136B">
        <w:rPr>
          <w:szCs w:val="28"/>
        </w:rPr>
        <w:t>-202</w:t>
      </w:r>
      <w:r>
        <w:rPr>
          <w:szCs w:val="28"/>
        </w:rPr>
        <w:t>7</w:t>
      </w:r>
      <w:r w:rsidRPr="00EF136B">
        <w:rPr>
          <w:szCs w:val="28"/>
        </w:rPr>
        <w:t xml:space="preserve"> годов </w:t>
      </w:r>
      <w:r w:rsidRPr="00606F7F">
        <w:rPr>
          <w:szCs w:val="28"/>
        </w:rPr>
        <w:t>мобилизованы все возможные к поступлению источники доходов.</w:t>
      </w:r>
    </w:p>
    <w:p w:rsidR="00113304" w:rsidRPr="00606F7F" w:rsidRDefault="00113304" w:rsidP="00113304">
      <w:pPr>
        <w:ind w:left="-360" w:firstLine="360"/>
        <w:rPr>
          <w:szCs w:val="28"/>
        </w:rPr>
      </w:pPr>
    </w:p>
    <w:p w:rsidR="00113304" w:rsidRDefault="00113304" w:rsidP="00113304">
      <w:pPr>
        <w:rPr>
          <w:b/>
          <w:szCs w:val="28"/>
        </w:rPr>
      </w:pPr>
      <w:r w:rsidRPr="00606F7F">
        <w:rPr>
          <w:b/>
          <w:szCs w:val="28"/>
        </w:rPr>
        <w:t>Особенности составления расчетов по основным источникам доходов</w:t>
      </w:r>
    </w:p>
    <w:p w:rsidR="00113304" w:rsidRPr="008D6934" w:rsidRDefault="00113304" w:rsidP="00113304">
      <w:pPr>
        <w:jc w:val="right"/>
        <w:rPr>
          <w:b/>
          <w:szCs w:val="28"/>
        </w:rPr>
      </w:pPr>
      <w:r w:rsidRPr="008D6934">
        <w:rPr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52"/>
        <w:gridCol w:w="1914"/>
        <w:gridCol w:w="1914"/>
        <w:gridCol w:w="1915"/>
      </w:tblGrid>
      <w:tr w:rsidR="00113304" w:rsidRPr="008D6934" w:rsidTr="008D6934">
        <w:trPr>
          <w:trHeight w:val="565"/>
        </w:trPr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Наименование показателей</w:t>
            </w:r>
          </w:p>
        </w:tc>
        <w:tc>
          <w:tcPr>
            <w:tcW w:w="1452" w:type="dxa"/>
          </w:tcPr>
          <w:p w:rsidR="00113304" w:rsidRP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Оценка 2024 года</w:t>
            </w:r>
          </w:p>
        </w:tc>
        <w:tc>
          <w:tcPr>
            <w:tcW w:w="1914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2025 год</w:t>
            </w:r>
          </w:p>
        </w:tc>
        <w:tc>
          <w:tcPr>
            <w:tcW w:w="1914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b/>
                <w:szCs w:val="28"/>
              </w:rPr>
            </w:pPr>
            <w:r w:rsidRPr="008D6934">
              <w:rPr>
                <w:szCs w:val="28"/>
              </w:rPr>
              <w:t>2026 год</w:t>
            </w:r>
          </w:p>
        </w:tc>
        <w:tc>
          <w:tcPr>
            <w:tcW w:w="1915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b/>
                <w:szCs w:val="28"/>
              </w:rPr>
            </w:pPr>
            <w:r w:rsidRPr="008D6934">
              <w:rPr>
                <w:szCs w:val="28"/>
              </w:rPr>
              <w:t>2027 год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Доходы –</w:t>
            </w:r>
            <w:r w:rsidRPr="008D6934">
              <w:rPr>
                <w:szCs w:val="28"/>
              </w:rPr>
              <w:lastRenderedPageBreak/>
              <w:t xml:space="preserve">всего, из них: 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lastRenderedPageBreak/>
              <w:t>2759,6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3280,1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3312,4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3312,4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lastRenderedPageBreak/>
              <w:t>Налоговые доходы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2500,0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3049,3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3081,0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3081,0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Неналоговые доходы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bookmarkStart w:id="2" w:name="_GoBack"/>
            <w:bookmarkEnd w:id="2"/>
            <w:r w:rsidRPr="008D6934">
              <w:rPr>
                <w:szCs w:val="28"/>
              </w:rPr>
              <w:t>259,6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230,8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231,4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231,4</w:t>
            </w:r>
          </w:p>
        </w:tc>
      </w:tr>
    </w:tbl>
    <w:p w:rsidR="00113304" w:rsidRDefault="00113304" w:rsidP="00113304">
      <w:pPr>
        <w:rPr>
          <w:b/>
          <w:szCs w:val="28"/>
        </w:rPr>
      </w:pPr>
    </w:p>
    <w:p w:rsidR="00113304" w:rsidRPr="00AD67C3" w:rsidRDefault="00113304" w:rsidP="00113304">
      <w:pPr>
        <w:ind w:firstLine="709"/>
        <w:rPr>
          <w:szCs w:val="28"/>
        </w:rPr>
      </w:pPr>
      <w:r w:rsidRPr="00AD67C3">
        <w:rPr>
          <w:szCs w:val="28"/>
        </w:rPr>
        <w:t xml:space="preserve">В прогнозе учтены данные главных администраторов доходов бюджета о планируемом поступлении закрепленных доходных источников, данные отчетности </w:t>
      </w:r>
      <w:r>
        <w:rPr>
          <w:szCs w:val="28"/>
        </w:rPr>
        <w:t>У</w:t>
      </w:r>
      <w:r w:rsidRPr="00AD67C3">
        <w:rPr>
          <w:szCs w:val="28"/>
        </w:rPr>
        <w:t xml:space="preserve">ФНС России по </w:t>
      </w:r>
      <w:r>
        <w:rPr>
          <w:szCs w:val="28"/>
        </w:rPr>
        <w:t>Забайкальскому краю,</w:t>
      </w:r>
      <w:r w:rsidRPr="00AD67C3">
        <w:rPr>
          <w:szCs w:val="28"/>
        </w:rPr>
        <w:t xml:space="preserve"> о налоговой базе по отдельным видам налогов, информационного ресурса, формируемого по приказу Министерства финансов РФ </w:t>
      </w:r>
      <w:r>
        <w:rPr>
          <w:szCs w:val="28"/>
        </w:rPr>
        <w:t xml:space="preserve">№ 65н, а </w:t>
      </w:r>
      <w:r w:rsidRPr="00AD67C3">
        <w:rPr>
          <w:szCs w:val="28"/>
        </w:rPr>
        <w:t xml:space="preserve">также прогнозируемые на </w:t>
      </w:r>
      <w:r>
        <w:rPr>
          <w:szCs w:val="28"/>
        </w:rPr>
        <w:t>2025</w:t>
      </w:r>
      <w:r w:rsidRPr="00AD67C3">
        <w:rPr>
          <w:szCs w:val="28"/>
        </w:rPr>
        <w:t xml:space="preserve"> год </w:t>
      </w:r>
      <w:r>
        <w:rPr>
          <w:szCs w:val="28"/>
        </w:rPr>
        <w:t>и плановый период 2026-2027 годов</w:t>
      </w:r>
      <w:r w:rsidRPr="00AD67C3">
        <w:rPr>
          <w:szCs w:val="28"/>
        </w:rPr>
        <w:t xml:space="preserve"> коэффициенты - дефляторы.</w:t>
      </w:r>
      <w:r>
        <w:rPr>
          <w:szCs w:val="28"/>
        </w:rPr>
        <w:t xml:space="preserve"> </w:t>
      </w:r>
      <w:r w:rsidRPr="00AD67C3">
        <w:rPr>
          <w:szCs w:val="28"/>
        </w:rPr>
        <w:t xml:space="preserve">Динамика </w:t>
      </w:r>
      <w:r w:rsidRPr="007C2084">
        <w:rPr>
          <w:szCs w:val="28"/>
        </w:rPr>
        <w:t xml:space="preserve">доходов </w:t>
      </w:r>
      <w:r>
        <w:rPr>
          <w:szCs w:val="28"/>
        </w:rPr>
        <w:t xml:space="preserve">консолидированного </w:t>
      </w:r>
      <w:r w:rsidRPr="007C2084">
        <w:rPr>
          <w:szCs w:val="28"/>
        </w:rPr>
        <w:t>бюджета муниципального образования на 20</w:t>
      </w:r>
      <w:r>
        <w:rPr>
          <w:szCs w:val="28"/>
        </w:rPr>
        <w:t>24</w:t>
      </w:r>
      <w:r w:rsidRPr="007C2084">
        <w:rPr>
          <w:szCs w:val="28"/>
        </w:rPr>
        <w:t>-202</w:t>
      </w:r>
      <w:r>
        <w:rPr>
          <w:szCs w:val="28"/>
        </w:rPr>
        <w:t>7</w:t>
      </w:r>
      <w:r w:rsidRPr="007C2084">
        <w:rPr>
          <w:szCs w:val="28"/>
        </w:rPr>
        <w:t xml:space="preserve"> годы сложилась</w:t>
      </w:r>
      <w:r w:rsidRPr="00AD67C3">
        <w:rPr>
          <w:szCs w:val="28"/>
        </w:rPr>
        <w:t xml:space="preserve"> следующим образом:</w:t>
      </w:r>
    </w:p>
    <w:p w:rsidR="00113304" w:rsidRPr="008D6934" w:rsidRDefault="00113304" w:rsidP="0011330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8D6934">
        <w:rPr>
          <w:szCs w:val="28"/>
        </w:rPr>
        <w:t>(тыс. руб.)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709"/>
        <w:gridCol w:w="1134"/>
        <w:gridCol w:w="709"/>
        <w:gridCol w:w="1134"/>
        <w:gridCol w:w="709"/>
      </w:tblGrid>
      <w:tr w:rsidR="00113304" w:rsidRPr="00594964" w:rsidTr="008D6934">
        <w:trPr>
          <w:trHeight w:val="909"/>
        </w:trPr>
        <w:tc>
          <w:tcPr>
            <w:tcW w:w="1951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Оценка 2024 года</w:t>
            </w:r>
          </w:p>
        </w:tc>
        <w:tc>
          <w:tcPr>
            <w:tcW w:w="1134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2025 год</w:t>
            </w:r>
          </w:p>
        </w:tc>
        <w:tc>
          <w:tcPr>
            <w:tcW w:w="1701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Отклонение</w:t>
            </w:r>
          </w:p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прогноза</w:t>
            </w:r>
            <w:proofErr w:type="gramEnd"/>
            <w:r w:rsidRPr="00594964">
              <w:rPr>
                <w:sz w:val="24"/>
                <w:szCs w:val="24"/>
              </w:rPr>
              <w:t xml:space="preserve"> 2025</w:t>
            </w:r>
          </w:p>
          <w:p w:rsidR="00113304" w:rsidRPr="00594964" w:rsidRDefault="00594964" w:rsidP="00594964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года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113304" w:rsidRPr="00594964">
              <w:rPr>
                <w:sz w:val="24"/>
                <w:szCs w:val="24"/>
              </w:rPr>
              <w:t>от оценки</w:t>
            </w:r>
          </w:p>
          <w:p w:rsidR="00113304" w:rsidRPr="00594964" w:rsidRDefault="00113304" w:rsidP="00594964">
            <w:pPr>
              <w:ind w:firstLine="0"/>
              <w:rPr>
                <w:b/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2024 года</w:t>
            </w:r>
          </w:p>
        </w:tc>
        <w:tc>
          <w:tcPr>
            <w:tcW w:w="1843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2026 год</w:t>
            </w:r>
          </w:p>
        </w:tc>
        <w:tc>
          <w:tcPr>
            <w:tcW w:w="1843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2027год</w:t>
            </w:r>
          </w:p>
        </w:tc>
      </w:tr>
      <w:tr w:rsidR="00113304" w:rsidRPr="00594964" w:rsidTr="00594964">
        <w:trPr>
          <w:trHeight w:val="1351"/>
        </w:trPr>
        <w:tc>
          <w:tcPr>
            <w:tcW w:w="1951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в</w:t>
            </w:r>
            <w:proofErr w:type="gramEnd"/>
            <w:r w:rsidRPr="00594964">
              <w:rPr>
                <w:sz w:val="24"/>
                <w:szCs w:val="24"/>
              </w:rPr>
              <w:t xml:space="preserve"> сумме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в</w:t>
            </w:r>
            <w:proofErr w:type="gramEnd"/>
            <w:r w:rsidRPr="00594964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сумма</w:t>
            </w:r>
            <w:proofErr w:type="gramEnd"/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в</w:t>
            </w:r>
            <w:proofErr w:type="gramEnd"/>
            <w:r w:rsidRPr="00594964">
              <w:rPr>
                <w:sz w:val="24"/>
                <w:szCs w:val="24"/>
              </w:rPr>
              <w:t xml:space="preserve"> % к 2025 году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сумма</w:t>
            </w:r>
            <w:proofErr w:type="gramEnd"/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proofErr w:type="gramStart"/>
            <w:r w:rsidRPr="00594964">
              <w:rPr>
                <w:sz w:val="24"/>
                <w:szCs w:val="24"/>
              </w:rPr>
              <w:t>в</w:t>
            </w:r>
            <w:proofErr w:type="gramEnd"/>
            <w:r w:rsidRPr="00594964">
              <w:rPr>
                <w:sz w:val="24"/>
                <w:szCs w:val="24"/>
              </w:rPr>
              <w:t xml:space="preserve"> % к 2026 году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Доходы, в том числе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2759,6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3280,1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520,5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3312,4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3312,4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2500,0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3049,3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549,3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122,0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3081,0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3081,0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Неналоговые </w:t>
            </w:r>
            <w:r w:rsidRPr="008D6934">
              <w:rPr>
                <w:szCs w:val="28"/>
              </w:rPr>
              <w:lastRenderedPageBreak/>
              <w:t>доходы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lastRenderedPageBreak/>
              <w:t>259,6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230,8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-28,8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8,9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231,4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231,4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00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C4363C">
        <w:rPr>
          <w:szCs w:val="28"/>
        </w:rPr>
        <w:t xml:space="preserve">Общий объем налоговых и неналоговых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  <w:r w:rsidRPr="00C4363C">
        <w:rPr>
          <w:szCs w:val="28"/>
        </w:rPr>
        <w:t>на 202</w:t>
      </w:r>
      <w:r>
        <w:rPr>
          <w:szCs w:val="28"/>
        </w:rPr>
        <w:t>5</w:t>
      </w:r>
      <w:r w:rsidRPr="00C4363C">
        <w:rPr>
          <w:szCs w:val="28"/>
        </w:rPr>
        <w:t xml:space="preserve"> год прогнозируется в сумме </w:t>
      </w:r>
      <w:r>
        <w:rPr>
          <w:szCs w:val="28"/>
        </w:rPr>
        <w:t xml:space="preserve">3280,1 </w:t>
      </w:r>
      <w:r w:rsidRPr="00C4363C">
        <w:rPr>
          <w:szCs w:val="28"/>
        </w:rPr>
        <w:t xml:space="preserve">тыс. рублей с </w:t>
      </w:r>
      <w:r>
        <w:rPr>
          <w:szCs w:val="28"/>
        </w:rPr>
        <w:t>увеличением</w:t>
      </w:r>
      <w:r w:rsidRPr="00C4363C">
        <w:rPr>
          <w:szCs w:val="28"/>
        </w:rPr>
        <w:t xml:space="preserve"> к первоначальному плану 202</w:t>
      </w:r>
      <w:r>
        <w:rPr>
          <w:szCs w:val="28"/>
        </w:rPr>
        <w:t>4</w:t>
      </w:r>
      <w:r w:rsidRPr="00C4363C">
        <w:rPr>
          <w:szCs w:val="28"/>
        </w:rPr>
        <w:t xml:space="preserve"> года на </w:t>
      </w:r>
      <w:r>
        <w:rPr>
          <w:szCs w:val="28"/>
        </w:rPr>
        <w:t>742,1</w:t>
      </w:r>
      <w:r w:rsidRPr="00C4363C">
        <w:rPr>
          <w:szCs w:val="28"/>
        </w:rPr>
        <w:t xml:space="preserve"> тыс. рублей, или на </w:t>
      </w:r>
      <w:r>
        <w:rPr>
          <w:szCs w:val="28"/>
        </w:rPr>
        <w:t>101,3%.</w:t>
      </w:r>
      <w:r w:rsidRPr="00C4363C">
        <w:rPr>
          <w:szCs w:val="28"/>
        </w:rPr>
        <w:t xml:space="preserve"> </w:t>
      </w:r>
      <w:r>
        <w:rPr>
          <w:szCs w:val="28"/>
        </w:rPr>
        <w:t xml:space="preserve">К </w:t>
      </w:r>
      <w:r w:rsidRPr="00C4363C">
        <w:rPr>
          <w:szCs w:val="28"/>
        </w:rPr>
        <w:t>ожидаемой оценке 202</w:t>
      </w:r>
      <w:r>
        <w:rPr>
          <w:szCs w:val="28"/>
        </w:rPr>
        <w:t>4</w:t>
      </w:r>
      <w:r w:rsidRPr="00C4363C">
        <w:rPr>
          <w:szCs w:val="28"/>
        </w:rPr>
        <w:t xml:space="preserve"> года </w:t>
      </w:r>
      <w:r>
        <w:rPr>
          <w:szCs w:val="28"/>
        </w:rPr>
        <w:t>увеличение налоговых и неналоговых доходов составит 742,1</w:t>
      </w:r>
      <w:r w:rsidRPr="00C4363C">
        <w:rPr>
          <w:szCs w:val="28"/>
        </w:rPr>
        <w:t xml:space="preserve"> тыс. рублей, или </w:t>
      </w:r>
      <w:r>
        <w:rPr>
          <w:szCs w:val="28"/>
        </w:rPr>
        <w:t xml:space="preserve">101,3 процента в основном за счет увеличения поступлений налоговых доходов на 144,0% или на 433,8 тыс. руб., </w:t>
      </w:r>
    </w:p>
    <w:p w:rsidR="00113304" w:rsidRDefault="00113304" w:rsidP="00113304">
      <w:pPr>
        <w:tabs>
          <w:tab w:val="left" w:pos="7666"/>
        </w:tabs>
        <w:ind w:firstLine="696"/>
        <w:rPr>
          <w:spacing w:val="-4"/>
          <w:szCs w:val="28"/>
        </w:rPr>
      </w:pPr>
      <w:r w:rsidRPr="00E737F9">
        <w:rPr>
          <w:spacing w:val="-4"/>
          <w:szCs w:val="28"/>
        </w:rPr>
        <w:t xml:space="preserve">Размер неналоговых доходов – </w:t>
      </w:r>
      <w:r>
        <w:rPr>
          <w:spacing w:val="-4"/>
          <w:szCs w:val="28"/>
        </w:rPr>
        <w:t>249,0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увеличением</w:t>
      </w:r>
      <w:r w:rsidRPr="00BB2798">
        <w:rPr>
          <w:spacing w:val="-4"/>
          <w:szCs w:val="28"/>
        </w:rPr>
        <w:t xml:space="preserve"> к первоначальному плану 2024</w:t>
      </w:r>
      <w:r>
        <w:rPr>
          <w:spacing w:val="-4"/>
          <w:szCs w:val="28"/>
        </w:rPr>
        <w:t xml:space="preserve"> года на 35,8 </w:t>
      </w:r>
      <w:proofErr w:type="spellStart"/>
      <w:r>
        <w:rPr>
          <w:spacing w:val="-4"/>
          <w:szCs w:val="28"/>
        </w:rPr>
        <w:t>тыс</w:t>
      </w:r>
      <w:proofErr w:type="spellEnd"/>
      <w:r>
        <w:rPr>
          <w:spacing w:val="-4"/>
          <w:szCs w:val="28"/>
        </w:rPr>
        <w:t xml:space="preserve"> руб., или 116,8 %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  <w:r w:rsidRPr="006F5C75">
        <w:rPr>
          <w:spacing w:val="-4"/>
          <w:szCs w:val="28"/>
        </w:rPr>
        <w:t>Прогнозируемый о</w:t>
      </w:r>
      <w:r w:rsidRPr="006F5C75">
        <w:rPr>
          <w:szCs w:val="28"/>
        </w:rPr>
        <w:t xml:space="preserve">бщий объем налоговых и неналоговых доходов бюджета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  <w:r w:rsidRPr="006F5C75">
        <w:rPr>
          <w:szCs w:val="28"/>
        </w:rPr>
        <w:t>н</w:t>
      </w:r>
      <w:r w:rsidRPr="006F5C75">
        <w:rPr>
          <w:spacing w:val="-4"/>
          <w:szCs w:val="28"/>
        </w:rPr>
        <w:t>а 202</w:t>
      </w:r>
      <w:r>
        <w:rPr>
          <w:spacing w:val="-4"/>
          <w:szCs w:val="28"/>
        </w:rPr>
        <w:t>6</w:t>
      </w:r>
      <w:r w:rsidRPr="006F5C75">
        <w:rPr>
          <w:spacing w:val="-4"/>
          <w:szCs w:val="28"/>
        </w:rPr>
        <w:t xml:space="preserve"> год </w:t>
      </w:r>
      <w:r>
        <w:rPr>
          <w:spacing w:val="-4"/>
          <w:szCs w:val="28"/>
        </w:rPr>
        <w:t xml:space="preserve">и 2027 года </w:t>
      </w:r>
      <w:r w:rsidRPr="006F5C75">
        <w:rPr>
          <w:szCs w:val="28"/>
        </w:rPr>
        <w:t xml:space="preserve">составит </w:t>
      </w:r>
      <w:r>
        <w:rPr>
          <w:szCs w:val="28"/>
        </w:rPr>
        <w:t>3312,4</w:t>
      </w:r>
      <w:r w:rsidRPr="006F5C75">
        <w:rPr>
          <w:szCs w:val="28"/>
        </w:rPr>
        <w:t xml:space="preserve"> тыс. рублей</w:t>
      </w:r>
      <w:r>
        <w:rPr>
          <w:szCs w:val="28"/>
        </w:rPr>
        <w:t xml:space="preserve"> и 3312,4</w:t>
      </w:r>
      <w:r w:rsidRPr="006F5C75">
        <w:rPr>
          <w:szCs w:val="28"/>
        </w:rPr>
        <w:t xml:space="preserve"> тыс. рублей </w:t>
      </w:r>
      <w:r w:rsidRPr="003C22AC">
        <w:rPr>
          <w:szCs w:val="28"/>
        </w:rPr>
        <w:t xml:space="preserve">к данным предшествующего периода соответственно на </w:t>
      </w:r>
      <w:r>
        <w:rPr>
          <w:szCs w:val="28"/>
        </w:rPr>
        <w:t>100,0</w:t>
      </w:r>
      <w:r w:rsidRPr="003C22AC">
        <w:rPr>
          <w:szCs w:val="28"/>
        </w:rPr>
        <w:t xml:space="preserve"> </w:t>
      </w:r>
      <w:r>
        <w:rPr>
          <w:szCs w:val="28"/>
        </w:rPr>
        <w:t xml:space="preserve">и 100,0 </w:t>
      </w:r>
      <w:r w:rsidRPr="003C22AC">
        <w:rPr>
          <w:szCs w:val="28"/>
        </w:rPr>
        <w:t>процента ежегодно.</w:t>
      </w:r>
    </w:p>
    <w:p w:rsidR="00113304" w:rsidRDefault="00113304" w:rsidP="00113304">
      <w:pPr>
        <w:ind w:firstLine="709"/>
        <w:rPr>
          <w:szCs w:val="28"/>
        </w:rPr>
      </w:pPr>
      <w:r w:rsidRPr="006E2FA4">
        <w:rPr>
          <w:szCs w:val="28"/>
        </w:rPr>
        <w:t>В структуре налоговых и неналоговых доходов бюджета на 202</w:t>
      </w:r>
      <w:r>
        <w:rPr>
          <w:szCs w:val="28"/>
        </w:rPr>
        <w:t>5</w:t>
      </w:r>
      <w:r w:rsidRPr="006E2FA4">
        <w:rPr>
          <w:szCs w:val="28"/>
        </w:rPr>
        <w:t xml:space="preserve"> год и плановый период 202</w:t>
      </w:r>
      <w:r>
        <w:rPr>
          <w:szCs w:val="28"/>
        </w:rPr>
        <w:t>6 и 2027</w:t>
      </w:r>
      <w:r w:rsidRPr="006E2FA4">
        <w:rPr>
          <w:szCs w:val="28"/>
        </w:rPr>
        <w:t xml:space="preserve"> годов налоговые доходы составляют соответственно </w:t>
      </w:r>
      <w:r>
        <w:rPr>
          <w:szCs w:val="28"/>
        </w:rPr>
        <w:t>90 процентов</w:t>
      </w:r>
      <w:r w:rsidRPr="006E2FA4">
        <w:rPr>
          <w:szCs w:val="28"/>
        </w:rPr>
        <w:t xml:space="preserve">, </w:t>
      </w:r>
      <w:r>
        <w:rPr>
          <w:szCs w:val="28"/>
        </w:rPr>
        <w:t>90 процентов и 90 процентов</w:t>
      </w:r>
      <w:r w:rsidRPr="006E2FA4">
        <w:rPr>
          <w:szCs w:val="28"/>
        </w:rPr>
        <w:t xml:space="preserve">, неналоговые доходы соответственно </w:t>
      </w:r>
      <w:r w:rsidRPr="00FC14F0">
        <w:rPr>
          <w:szCs w:val="28"/>
        </w:rPr>
        <w:t xml:space="preserve">–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,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 и </w:t>
      </w:r>
      <w:r>
        <w:rPr>
          <w:szCs w:val="28"/>
        </w:rPr>
        <w:t>10</w:t>
      </w:r>
      <w:r w:rsidRPr="00FC14F0">
        <w:rPr>
          <w:szCs w:val="28"/>
        </w:rPr>
        <w:t xml:space="preserve"> </w:t>
      </w:r>
      <w:r>
        <w:rPr>
          <w:szCs w:val="28"/>
        </w:rPr>
        <w:t>процентов</w:t>
      </w:r>
      <w:r w:rsidRPr="006E2FA4">
        <w:rPr>
          <w:szCs w:val="28"/>
        </w:rPr>
        <w:t>.</w:t>
      </w:r>
    </w:p>
    <w:p w:rsidR="00113304" w:rsidRDefault="00113304" w:rsidP="00113304">
      <w:pPr>
        <w:ind w:firstLine="709"/>
        <w:rPr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113304" w:rsidRPr="00606F7F" w:rsidRDefault="00113304" w:rsidP="00113304">
      <w:pPr>
        <w:jc w:val="center"/>
        <w:rPr>
          <w:szCs w:val="28"/>
        </w:rPr>
      </w:pPr>
      <w:r>
        <w:rPr>
          <w:b/>
          <w:szCs w:val="28"/>
        </w:rPr>
        <w:t>Налоговые доходы</w:t>
      </w:r>
    </w:p>
    <w:p w:rsidR="00113304" w:rsidRDefault="00113304" w:rsidP="00113304">
      <w:pPr>
        <w:tabs>
          <w:tab w:val="left" w:pos="1710"/>
        </w:tabs>
        <w:rPr>
          <w:szCs w:val="28"/>
        </w:rPr>
      </w:pPr>
      <w:r>
        <w:rPr>
          <w:szCs w:val="28"/>
        </w:rPr>
        <w:tab/>
      </w:r>
    </w:p>
    <w:p w:rsidR="00113304" w:rsidRDefault="00113304" w:rsidP="00113304">
      <w:pPr>
        <w:ind w:firstLine="709"/>
        <w:rPr>
          <w:szCs w:val="28"/>
        </w:rPr>
      </w:pPr>
      <w:r w:rsidRPr="004F7E32">
        <w:rPr>
          <w:szCs w:val="28"/>
        </w:rPr>
        <w:t>В целом</w:t>
      </w:r>
      <w:r>
        <w:rPr>
          <w:szCs w:val="28"/>
        </w:rPr>
        <w:t xml:space="preserve"> объем налоговых доходов на 2025</w:t>
      </w:r>
      <w:r w:rsidRPr="004F7E32">
        <w:rPr>
          <w:szCs w:val="28"/>
        </w:rPr>
        <w:t xml:space="preserve"> год спрогнозирован в сумме </w:t>
      </w:r>
      <w:r>
        <w:rPr>
          <w:szCs w:val="28"/>
        </w:rPr>
        <w:t xml:space="preserve">    3049,3</w:t>
      </w:r>
      <w:r w:rsidRPr="004F7E32">
        <w:rPr>
          <w:szCs w:val="28"/>
        </w:rPr>
        <w:t xml:space="preserve"> тыс. рублей, что </w:t>
      </w:r>
      <w:r>
        <w:rPr>
          <w:szCs w:val="28"/>
        </w:rPr>
        <w:t>выше ожидаемой оценки 2024</w:t>
      </w:r>
      <w:r w:rsidRPr="004F7E32">
        <w:rPr>
          <w:szCs w:val="28"/>
        </w:rPr>
        <w:t xml:space="preserve"> года на </w:t>
      </w:r>
      <w:r>
        <w:rPr>
          <w:szCs w:val="28"/>
        </w:rPr>
        <w:t>549,3</w:t>
      </w:r>
      <w:r w:rsidRPr="00FC14F0">
        <w:rPr>
          <w:szCs w:val="28"/>
        </w:rPr>
        <w:t xml:space="preserve"> тыс. руб. или на </w:t>
      </w:r>
      <w:r>
        <w:rPr>
          <w:szCs w:val="28"/>
        </w:rPr>
        <w:t>122,0</w:t>
      </w:r>
      <w:r w:rsidRPr="00FC14F0">
        <w:rPr>
          <w:szCs w:val="28"/>
        </w:rPr>
        <w:t>%.</w:t>
      </w:r>
    </w:p>
    <w:p w:rsidR="00113304" w:rsidRDefault="00113304" w:rsidP="00113304">
      <w:pPr>
        <w:jc w:val="center"/>
        <w:rPr>
          <w:szCs w:val="28"/>
        </w:rPr>
      </w:pPr>
      <w:r w:rsidRPr="00367DBB">
        <w:rPr>
          <w:szCs w:val="28"/>
        </w:rPr>
        <w:t>Объемы поступлений 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113304" w:rsidRDefault="00113304" w:rsidP="00113304">
      <w:pPr>
        <w:jc w:val="center"/>
        <w:rPr>
          <w:szCs w:val="28"/>
        </w:rPr>
      </w:pPr>
    </w:p>
    <w:p w:rsidR="002A6474" w:rsidRDefault="00113304" w:rsidP="001133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</w:p>
    <w:p w:rsidR="00113304" w:rsidRPr="009D7FD0" w:rsidRDefault="00113304" w:rsidP="00113304">
      <w:pPr>
        <w:jc w:val="right"/>
        <w:rPr>
          <w:sz w:val="22"/>
          <w:szCs w:val="22"/>
        </w:rPr>
      </w:pPr>
      <w:r w:rsidRPr="009D7FD0">
        <w:rPr>
          <w:sz w:val="22"/>
          <w:szCs w:val="22"/>
        </w:rPr>
        <w:lastRenderedPageBreak/>
        <w:t>(тыс. руб.)</w:t>
      </w:r>
    </w:p>
    <w:tbl>
      <w:tblPr>
        <w:tblW w:w="10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731"/>
        <w:gridCol w:w="1214"/>
        <w:gridCol w:w="959"/>
        <w:gridCol w:w="846"/>
        <w:gridCol w:w="1214"/>
        <w:gridCol w:w="1214"/>
      </w:tblGrid>
      <w:tr w:rsidR="00113304" w:rsidRPr="009D7FD0" w:rsidTr="008D6934">
        <w:trPr>
          <w:trHeight w:val="483"/>
          <w:jc w:val="center"/>
        </w:trPr>
        <w:tc>
          <w:tcPr>
            <w:tcW w:w="2701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 w:rsidRPr="009D7FD0">
              <w:t>Наименование показателей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Ожидаемое поступление в 202</w:t>
            </w:r>
            <w:r>
              <w:t>4</w:t>
            </w:r>
            <w:r w:rsidRPr="009D7FD0">
              <w:t xml:space="preserve"> году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Прогноз на 202</w:t>
            </w:r>
            <w:r>
              <w:t>5</w:t>
            </w:r>
            <w:r w:rsidRPr="009D7FD0">
              <w:t xml:space="preserve"> год</w:t>
            </w:r>
          </w:p>
        </w:tc>
        <w:tc>
          <w:tcPr>
            <w:tcW w:w="2052" w:type="dxa"/>
            <w:gridSpan w:val="2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Отклонение прогноза 202</w:t>
            </w:r>
            <w:r>
              <w:t>5</w:t>
            </w:r>
            <w:r w:rsidRPr="009D7FD0">
              <w:t xml:space="preserve"> года от оценки 202</w:t>
            </w:r>
            <w:r>
              <w:t>4</w:t>
            </w:r>
            <w:r w:rsidRPr="009D7FD0">
              <w:t xml:space="preserve"> года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Прогноз на 202</w:t>
            </w:r>
            <w:r>
              <w:t>6</w:t>
            </w:r>
            <w:r w:rsidRPr="009D7FD0">
              <w:t xml:space="preserve"> год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 w:rsidRPr="009D7FD0">
              <w:t xml:space="preserve">Прогноз </w:t>
            </w:r>
          </w:p>
          <w:p w:rsidR="00113304" w:rsidRPr="009D7FD0" w:rsidRDefault="00113304" w:rsidP="008D6934">
            <w:pPr>
              <w:jc w:val="center"/>
            </w:pPr>
            <w:proofErr w:type="gramStart"/>
            <w:r w:rsidRPr="009D7FD0">
              <w:t>на</w:t>
            </w:r>
            <w:proofErr w:type="gramEnd"/>
            <w:r w:rsidRPr="009D7FD0">
              <w:t xml:space="preserve"> 202</w:t>
            </w:r>
            <w:r>
              <w:t>7</w:t>
            </w:r>
            <w:r w:rsidRPr="009D7FD0">
              <w:t xml:space="preserve"> год</w:t>
            </w: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315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proofErr w:type="gramStart"/>
            <w:r w:rsidRPr="009D7FD0">
              <w:t>в</w:t>
            </w:r>
            <w:proofErr w:type="gramEnd"/>
            <w:r w:rsidRPr="009D7FD0">
              <w:t xml:space="preserve"> сумме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proofErr w:type="gramStart"/>
            <w:r w:rsidRPr="009D7FD0">
              <w:t>в</w:t>
            </w:r>
            <w:proofErr w:type="gramEnd"/>
            <w:r w:rsidRPr="009D7FD0">
              <w:t xml:space="preserve"> %</w:t>
            </w: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630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b/>
                <w:bCs/>
              </w:rPr>
            </w:pPr>
            <w:r w:rsidRPr="00EC2DA2">
              <w:rPr>
                <w:b/>
                <w:bCs/>
              </w:rPr>
              <w:t>Налоговые доходы всего, в том числе: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053A73" w:rsidRDefault="00113304" w:rsidP="008D6934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3049,3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549,3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053A73" w:rsidRDefault="00113304" w:rsidP="008D6934">
            <w:pPr>
              <w:rPr>
                <w:b/>
                <w:bCs/>
              </w:rPr>
            </w:pPr>
            <w:r>
              <w:rPr>
                <w:b/>
                <w:bCs/>
              </w:rPr>
              <w:t>122,0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3081,0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3081,0</w:t>
            </w:r>
          </w:p>
        </w:tc>
      </w:tr>
      <w:tr w:rsidR="00113304" w:rsidRPr="009D7FD0" w:rsidTr="008D6934">
        <w:trPr>
          <w:trHeight w:val="493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 w:rsidRPr="009D7FD0">
              <w:t>Налог на доходы физических лиц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>
              <w:t>2150,0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2558,3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>
              <w:t>408,3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119,0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2568,0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2568,0</w:t>
            </w:r>
          </w:p>
        </w:tc>
      </w:tr>
      <w:tr w:rsidR="00113304" w:rsidRPr="009D7FD0" w:rsidTr="008D6934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 w:rsidRPr="009D7FD0">
              <w:t>Единый сельскохозяйственный налог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>
              <w:t>0,00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</w:tr>
      <w:tr w:rsidR="00113304" w:rsidRPr="009D7FD0" w:rsidTr="008D6934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>
              <w:t>Налог на имущество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Default="00113304" w:rsidP="008D6934">
            <w:pPr>
              <w:jc w:val="center"/>
            </w:pPr>
            <w:r>
              <w:t>350,0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491,0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141,0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140,3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513,0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513,0</w:t>
            </w:r>
          </w:p>
        </w:tc>
      </w:tr>
    </w:tbl>
    <w:p w:rsidR="00113304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right"/>
        <w:rPr>
          <w:sz w:val="20"/>
        </w:rPr>
      </w:pPr>
    </w:p>
    <w:p w:rsidR="00113304" w:rsidRPr="00260C0B" w:rsidRDefault="00113304" w:rsidP="00113304">
      <w:pPr>
        <w:jc w:val="center"/>
        <w:rPr>
          <w:b/>
          <w:szCs w:val="28"/>
        </w:rPr>
      </w:pPr>
      <w:r w:rsidRPr="00260C0B">
        <w:rPr>
          <w:b/>
          <w:szCs w:val="28"/>
        </w:rPr>
        <w:t>Налог на доходы физических лиц</w:t>
      </w:r>
    </w:p>
    <w:p w:rsidR="00113304" w:rsidRPr="00606F7F" w:rsidRDefault="00113304" w:rsidP="00113304">
      <w:pPr>
        <w:rPr>
          <w:b/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606F7F">
        <w:rPr>
          <w:szCs w:val="28"/>
        </w:rPr>
        <w:t>Прогноз поступлений налога на доходы физических лиц рассчитан в соответствии с положениями гл.23 ч.2 Налогового кодекса РФ «Налог на доходы физических лиц» исходя из проектируемого фонда оплаты труда работающих на 20</w:t>
      </w:r>
      <w:r>
        <w:rPr>
          <w:szCs w:val="28"/>
        </w:rPr>
        <w:t>25</w:t>
      </w:r>
      <w:r w:rsidRPr="00606F7F">
        <w:rPr>
          <w:szCs w:val="28"/>
        </w:rPr>
        <w:t xml:space="preserve"> год в объеме </w:t>
      </w:r>
      <w:r>
        <w:rPr>
          <w:szCs w:val="28"/>
        </w:rPr>
        <w:t>2558,3</w:t>
      </w:r>
      <w:r w:rsidRPr="00606F7F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606F7F">
        <w:rPr>
          <w:szCs w:val="28"/>
        </w:rPr>
        <w:t>руб</w:t>
      </w:r>
      <w:r>
        <w:rPr>
          <w:szCs w:val="28"/>
        </w:rPr>
        <w:t>лей</w:t>
      </w:r>
      <w:r w:rsidRPr="00606F7F">
        <w:rPr>
          <w:szCs w:val="28"/>
        </w:rPr>
        <w:t>, (по данным</w:t>
      </w:r>
      <w:r>
        <w:rPr>
          <w:szCs w:val="28"/>
        </w:rPr>
        <w:t xml:space="preserve"> У</w:t>
      </w:r>
      <w:r w:rsidRPr="003E2098">
        <w:rPr>
          <w:szCs w:val="28"/>
        </w:rPr>
        <w:t>правления экономического прогнозирования</w:t>
      </w:r>
      <w:r>
        <w:rPr>
          <w:szCs w:val="28"/>
        </w:rPr>
        <w:t>,</w:t>
      </w:r>
      <w:r w:rsidRPr="003E2098">
        <w:rPr>
          <w:szCs w:val="28"/>
        </w:rPr>
        <w:t xml:space="preserve"> мониторинга</w:t>
      </w:r>
      <w:r>
        <w:rPr>
          <w:szCs w:val="28"/>
        </w:rPr>
        <w:t xml:space="preserve"> и</w:t>
      </w:r>
      <w:r w:rsidRPr="003E2098">
        <w:rPr>
          <w:szCs w:val="28"/>
        </w:rPr>
        <w:t xml:space="preserve"> развития</w:t>
      </w:r>
      <w:r>
        <w:rPr>
          <w:szCs w:val="28"/>
        </w:rPr>
        <w:t>)</w:t>
      </w:r>
      <w:r w:rsidRPr="00606F7F">
        <w:rPr>
          <w:szCs w:val="28"/>
        </w:rPr>
        <w:t xml:space="preserve">, с </w:t>
      </w:r>
      <w:r w:rsidRPr="00606F7F">
        <w:rPr>
          <w:szCs w:val="28"/>
        </w:rPr>
        <w:lastRenderedPageBreak/>
        <w:t xml:space="preserve">учетом стандартных и </w:t>
      </w:r>
      <w:proofErr w:type="gramStart"/>
      <w:r w:rsidRPr="00606F7F">
        <w:rPr>
          <w:szCs w:val="28"/>
        </w:rPr>
        <w:t>других вычетов</w:t>
      </w:r>
      <w:proofErr w:type="gramEnd"/>
      <w:r w:rsidRPr="00606F7F">
        <w:rPr>
          <w:szCs w:val="28"/>
        </w:rPr>
        <w:t xml:space="preserve"> и распределения по нормативу 5% от поступлений в консолидированный бюджет РФ от указанного налога </w:t>
      </w:r>
    </w:p>
    <w:p w:rsidR="00113304" w:rsidRDefault="00113304" w:rsidP="00113304">
      <w:pPr>
        <w:spacing w:after="80"/>
        <w:ind w:firstLine="709"/>
        <w:rPr>
          <w:szCs w:val="28"/>
        </w:rPr>
      </w:pPr>
      <w:bookmarkStart w:id="3" w:name="_Hlk185260922"/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6</w:t>
      </w:r>
      <w:r w:rsidRPr="003C22AC">
        <w:rPr>
          <w:szCs w:val="28"/>
        </w:rPr>
        <w:t xml:space="preserve"> и 202</w:t>
      </w:r>
      <w:r>
        <w:rPr>
          <w:szCs w:val="28"/>
        </w:rPr>
        <w:t>7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2568,0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2568,0 тыс. рублей.</w:t>
      </w:r>
    </w:p>
    <w:bookmarkEnd w:id="3"/>
    <w:p w:rsidR="00113304" w:rsidRPr="000A2FC0" w:rsidRDefault="00113304" w:rsidP="00113304">
      <w:pPr>
        <w:shd w:val="clear" w:color="auto" w:fill="FFFFFF"/>
        <w:spacing w:before="120" w:after="120"/>
        <w:jc w:val="center"/>
        <w:rPr>
          <w:b/>
          <w:bCs/>
          <w:color w:val="000000"/>
          <w:szCs w:val="28"/>
        </w:rPr>
      </w:pPr>
      <w:r w:rsidRPr="000A2FC0">
        <w:rPr>
          <w:b/>
          <w:bCs/>
          <w:color w:val="000000"/>
          <w:szCs w:val="28"/>
        </w:rPr>
        <w:t>Налог на имущество</w:t>
      </w:r>
    </w:p>
    <w:p w:rsidR="00113304" w:rsidRDefault="00113304" w:rsidP="00113304">
      <w:pPr>
        <w:shd w:val="clear" w:color="auto" w:fill="FFFFFF"/>
        <w:ind w:left="5" w:right="19" w:firstLine="696"/>
        <w:rPr>
          <w:szCs w:val="28"/>
        </w:rPr>
      </w:pPr>
      <w:r w:rsidRPr="000A2FC0">
        <w:rPr>
          <w:szCs w:val="28"/>
        </w:rPr>
        <w:t>Доход от налога на имущество в проекте бюджета 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на 2025 год прогнозируются в объеме 491,0</w:t>
      </w:r>
      <w:r w:rsidRPr="000A2FC0">
        <w:rPr>
          <w:szCs w:val="28"/>
        </w:rPr>
        <w:t xml:space="preserve"> тыс. рублей, что составляет </w:t>
      </w:r>
      <w:r>
        <w:rPr>
          <w:szCs w:val="28"/>
        </w:rPr>
        <w:t xml:space="preserve">16,1 </w:t>
      </w:r>
      <w:r w:rsidRPr="000A2FC0">
        <w:rPr>
          <w:szCs w:val="28"/>
        </w:rPr>
        <w:t xml:space="preserve">процентов от </w:t>
      </w:r>
      <w:r>
        <w:rPr>
          <w:szCs w:val="28"/>
        </w:rPr>
        <w:t>налоговых</w:t>
      </w:r>
      <w:r w:rsidRPr="000A2FC0">
        <w:rPr>
          <w:szCs w:val="28"/>
        </w:rPr>
        <w:t xml:space="preserve"> доход</w:t>
      </w:r>
      <w:r>
        <w:rPr>
          <w:szCs w:val="28"/>
        </w:rPr>
        <w:t>ов</w:t>
      </w:r>
      <w:r w:rsidRPr="000A2FC0">
        <w:rPr>
          <w:szCs w:val="28"/>
        </w:rPr>
        <w:t>. В составе данных платежей, зачисляемых в доходы бюджета, предусмотрен налог на имущество физических лиц</w:t>
      </w:r>
      <w:r>
        <w:rPr>
          <w:szCs w:val="28"/>
        </w:rPr>
        <w:t>, земельный налог с физических и юридических лиц</w:t>
      </w:r>
      <w:r w:rsidRPr="000A2FC0">
        <w:rPr>
          <w:szCs w:val="28"/>
        </w:rPr>
        <w:t xml:space="preserve">. Налогоплательщик - население сельского поселения </w:t>
      </w:r>
      <w:r>
        <w:rPr>
          <w:szCs w:val="28"/>
        </w:rPr>
        <w:t>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».</w:t>
      </w:r>
    </w:p>
    <w:p w:rsidR="00113304" w:rsidRDefault="00113304" w:rsidP="00113304">
      <w:pPr>
        <w:spacing w:after="80"/>
        <w:ind w:firstLine="709"/>
        <w:rPr>
          <w:szCs w:val="28"/>
        </w:rPr>
      </w:pPr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6</w:t>
      </w:r>
      <w:r w:rsidRPr="003C22AC">
        <w:rPr>
          <w:szCs w:val="28"/>
        </w:rPr>
        <w:t xml:space="preserve"> и 202</w:t>
      </w:r>
      <w:r>
        <w:rPr>
          <w:szCs w:val="28"/>
        </w:rPr>
        <w:t>7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513,0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513,0 тыс. рублей.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</w:p>
    <w:p w:rsidR="00113304" w:rsidRPr="008C21AE" w:rsidRDefault="00113304" w:rsidP="00113304">
      <w:pPr>
        <w:ind w:firstLine="709"/>
        <w:rPr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113304" w:rsidRDefault="00113304" w:rsidP="00113304">
      <w:pPr>
        <w:jc w:val="center"/>
        <w:rPr>
          <w:b/>
          <w:szCs w:val="28"/>
        </w:rPr>
      </w:pPr>
      <w:r w:rsidRPr="00606F7F">
        <w:rPr>
          <w:b/>
          <w:szCs w:val="28"/>
        </w:rPr>
        <w:t>Неналоговые доходы</w:t>
      </w:r>
    </w:p>
    <w:p w:rsidR="00113304" w:rsidRDefault="00113304" w:rsidP="00113304">
      <w:pPr>
        <w:jc w:val="center"/>
        <w:rPr>
          <w:b/>
          <w:szCs w:val="28"/>
        </w:rPr>
      </w:pPr>
    </w:p>
    <w:p w:rsidR="00113304" w:rsidRDefault="00113304" w:rsidP="00113304">
      <w:pPr>
        <w:ind w:firstLine="709"/>
        <w:rPr>
          <w:spacing w:val="-4"/>
          <w:szCs w:val="28"/>
        </w:rPr>
      </w:pPr>
      <w:r w:rsidRPr="00606F7F">
        <w:rPr>
          <w:szCs w:val="28"/>
        </w:rPr>
        <w:t>Общая сумма неналоговых доходов в</w:t>
      </w:r>
      <w:r>
        <w:rPr>
          <w:szCs w:val="28"/>
        </w:rPr>
        <w:t xml:space="preserve"> бюджет</w:t>
      </w:r>
      <w:r w:rsidRPr="00606F7F">
        <w:rPr>
          <w:szCs w:val="28"/>
        </w:rPr>
        <w:t xml:space="preserve"> </w:t>
      </w:r>
      <w:r>
        <w:rPr>
          <w:szCs w:val="28"/>
        </w:rPr>
        <w:t>сельского поселения 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</w:t>
      </w:r>
      <w:r w:rsidRPr="00606F7F">
        <w:rPr>
          <w:szCs w:val="28"/>
        </w:rPr>
        <w:t xml:space="preserve"> на 20</w:t>
      </w:r>
      <w:r>
        <w:rPr>
          <w:szCs w:val="28"/>
        </w:rPr>
        <w:t>25</w:t>
      </w:r>
      <w:r w:rsidRPr="00606F7F">
        <w:rPr>
          <w:szCs w:val="28"/>
        </w:rPr>
        <w:t xml:space="preserve"> год прогнозируется </w:t>
      </w:r>
      <w:r>
        <w:rPr>
          <w:szCs w:val="28"/>
        </w:rPr>
        <w:t>в сумме</w:t>
      </w:r>
      <w:r w:rsidRPr="00E737F9">
        <w:rPr>
          <w:spacing w:val="-4"/>
          <w:szCs w:val="28"/>
        </w:rPr>
        <w:t xml:space="preserve"> </w:t>
      </w:r>
      <w:r>
        <w:rPr>
          <w:spacing w:val="-4"/>
          <w:szCs w:val="28"/>
        </w:rPr>
        <w:t>32,0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уменьшением к</w:t>
      </w:r>
      <w:r w:rsidRPr="00E737F9">
        <w:rPr>
          <w:spacing w:val="-4"/>
          <w:szCs w:val="28"/>
        </w:rPr>
        <w:t xml:space="preserve"> плану 202</w:t>
      </w:r>
      <w:r>
        <w:rPr>
          <w:spacing w:val="-4"/>
          <w:szCs w:val="28"/>
        </w:rPr>
        <w:t>4</w:t>
      </w:r>
      <w:r w:rsidRPr="00E737F9">
        <w:rPr>
          <w:spacing w:val="-4"/>
          <w:szCs w:val="28"/>
        </w:rPr>
        <w:t xml:space="preserve"> </w:t>
      </w:r>
      <w:proofErr w:type="gramStart"/>
      <w:r w:rsidRPr="00E737F9">
        <w:rPr>
          <w:spacing w:val="-4"/>
          <w:szCs w:val="28"/>
        </w:rPr>
        <w:t xml:space="preserve">года </w:t>
      </w:r>
      <w:r>
        <w:rPr>
          <w:spacing w:val="-4"/>
          <w:szCs w:val="28"/>
        </w:rPr>
        <w:t xml:space="preserve"> на</w:t>
      </w:r>
      <w:proofErr w:type="gramEnd"/>
      <w:r>
        <w:rPr>
          <w:spacing w:val="-4"/>
          <w:szCs w:val="28"/>
        </w:rPr>
        <w:t xml:space="preserve"> 17,4 </w:t>
      </w:r>
      <w:proofErr w:type="spellStart"/>
      <w:r>
        <w:rPr>
          <w:spacing w:val="-4"/>
          <w:szCs w:val="28"/>
        </w:rPr>
        <w:t>тыс.руб</w:t>
      </w:r>
      <w:proofErr w:type="spellEnd"/>
      <w:r>
        <w:rPr>
          <w:spacing w:val="-4"/>
          <w:szCs w:val="28"/>
        </w:rPr>
        <w:t>.</w:t>
      </w:r>
    </w:p>
    <w:p w:rsidR="00113304" w:rsidRDefault="00113304" w:rsidP="00113304">
      <w:pPr>
        <w:jc w:val="center"/>
        <w:rPr>
          <w:szCs w:val="28"/>
        </w:rPr>
      </w:pPr>
      <w:r w:rsidRPr="00367DBB">
        <w:rPr>
          <w:szCs w:val="28"/>
        </w:rPr>
        <w:t xml:space="preserve">Объемы поступлений </w:t>
      </w:r>
      <w:r>
        <w:rPr>
          <w:szCs w:val="28"/>
        </w:rPr>
        <w:t>не</w:t>
      </w:r>
      <w:r w:rsidRPr="00367DBB">
        <w:rPr>
          <w:szCs w:val="28"/>
        </w:rPr>
        <w:t>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2A6474" w:rsidRDefault="00113304" w:rsidP="001133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113304" w:rsidRDefault="00113304" w:rsidP="00113304">
      <w:pPr>
        <w:jc w:val="right"/>
        <w:rPr>
          <w:sz w:val="20"/>
        </w:rPr>
      </w:pPr>
      <w:r w:rsidRPr="007C2084">
        <w:rPr>
          <w:sz w:val="20"/>
        </w:rPr>
        <w:lastRenderedPageBreak/>
        <w:t>(тыс. руб.)</w:t>
      </w:r>
    </w:p>
    <w:p w:rsidR="00113304" w:rsidRPr="00C11A6C" w:rsidRDefault="00113304" w:rsidP="00113304">
      <w:pPr>
        <w:jc w:val="right"/>
        <w:rPr>
          <w:sz w:val="20"/>
        </w:rPr>
      </w:pPr>
    </w:p>
    <w:tbl>
      <w:tblPr>
        <w:tblW w:w="98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134"/>
        <w:gridCol w:w="993"/>
        <w:gridCol w:w="1275"/>
        <w:gridCol w:w="1071"/>
      </w:tblGrid>
      <w:tr w:rsidR="00113304" w:rsidRPr="00EC2DA2" w:rsidTr="002A6474">
        <w:trPr>
          <w:trHeight w:val="18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Ожидаемое поступление в 202</w:t>
            </w:r>
            <w:r>
              <w:rPr>
                <w:color w:val="000000"/>
              </w:rPr>
              <w:t>4</w:t>
            </w:r>
            <w:r w:rsidRPr="00EC2DA2">
              <w:rPr>
                <w:color w:val="000000"/>
              </w:rPr>
              <w:t xml:space="preserve"> году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Отклонение прогноза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года от оценки 202</w:t>
            </w:r>
            <w:r>
              <w:rPr>
                <w:color w:val="000000"/>
              </w:rPr>
              <w:t>4</w:t>
            </w:r>
            <w:r w:rsidRPr="00EC2DA2">
              <w:rPr>
                <w:color w:val="000000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7</w:t>
            </w:r>
            <w:r w:rsidRPr="00EC2DA2">
              <w:rPr>
                <w:color w:val="000000"/>
              </w:rPr>
              <w:t xml:space="preserve"> год</w:t>
            </w: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proofErr w:type="gramStart"/>
            <w:r w:rsidRPr="00EC2DA2">
              <w:rPr>
                <w:color w:val="000000"/>
              </w:rPr>
              <w:t>в</w:t>
            </w:r>
            <w:proofErr w:type="gramEnd"/>
            <w:r w:rsidRPr="00EC2DA2">
              <w:rPr>
                <w:color w:val="000000"/>
              </w:rPr>
              <w:t xml:space="preserve"> сумме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proofErr w:type="gramStart"/>
            <w:r w:rsidRPr="00EC2DA2">
              <w:rPr>
                <w:color w:val="000000"/>
              </w:rPr>
              <w:t>в</w:t>
            </w:r>
            <w:proofErr w:type="gramEnd"/>
            <w:r w:rsidRPr="00EC2DA2">
              <w:rPr>
                <w:color w:val="000000"/>
              </w:rPr>
              <w:t xml:space="preserve"> 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b/>
                <w:color w:val="000000"/>
              </w:rPr>
            </w:pPr>
            <w:r w:rsidRPr="00EC2DA2">
              <w:rPr>
                <w:b/>
                <w:color w:val="000000"/>
              </w:rPr>
              <w:t>Неналоговые 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108,3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32,0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32,0</w:t>
            </w:r>
          </w:p>
        </w:tc>
      </w:tr>
      <w:tr w:rsidR="00113304" w:rsidRPr="00EC2DA2" w:rsidTr="002A647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  <w:r>
              <w:rPr>
                <w:color w:val="000000"/>
              </w:rPr>
              <w:t>Доходы</w:t>
            </w:r>
            <w:r w:rsidRPr="00EC2D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 использования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D170E" w:rsidRDefault="00113304" w:rsidP="002A6474">
            <w:pPr>
              <w:ind w:firstLine="0"/>
            </w:pPr>
            <w:r>
              <w:t>195,6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-8,2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</w:tr>
      <w:tr w:rsidR="00113304" w:rsidRPr="00EC2DA2" w:rsidTr="002A647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  <w:r w:rsidRPr="00EC2DA2">
              <w:rPr>
                <w:color w:val="000000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246,6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44,0</w:t>
            </w:r>
          </w:p>
        </w:tc>
      </w:tr>
    </w:tbl>
    <w:p w:rsidR="00113304" w:rsidRPr="00C11A6C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center"/>
        <w:rPr>
          <w:b/>
          <w:szCs w:val="28"/>
        </w:rPr>
      </w:pPr>
      <w:r w:rsidRPr="00F86445">
        <w:rPr>
          <w:b/>
          <w:szCs w:val="28"/>
        </w:rPr>
        <w:t>Доходы от использования имущества, находящегося в государственной или муниципальной собственности</w:t>
      </w:r>
    </w:p>
    <w:p w:rsidR="00113304" w:rsidRDefault="00113304" w:rsidP="00113304">
      <w:pPr>
        <w:jc w:val="center"/>
        <w:rPr>
          <w:b/>
          <w:szCs w:val="28"/>
        </w:rPr>
      </w:pPr>
    </w:p>
    <w:p w:rsidR="00113304" w:rsidRDefault="00113304" w:rsidP="00113304">
      <w:pPr>
        <w:ind w:firstLine="426"/>
        <w:rPr>
          <w:szCs w:val="28"/>
        </w:rPr>
      </w:pPr>
      <w:r w:rsidRPr="000C40B3">
        <w:rPr>
          <w:bCs/>
          <w:color w:val="000000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прогнозируется в 2025 году в размере 187,4 </w:t>
      </w:r>
      <w:proofErr w:type="spellStart"/>
      <w:r>
        <w:rPr>
          <w:bCs/>
          <w:color w:val="000000"/>
          <w:szCs w:val="28"/>
        </w:rPr>
        <w:t>тыс.рублей</w:t>
      </w:r>
      <w:proofErr w:type="spellEnd"/>
      <w:r>
        <w:rPr>
          <w:bCs/>
          <w:color w:val="000000"/>
          <w:szCs w:val="28"/>
        </w:rPr>
        <w:t>.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  <w:r w:rsidRPr="003D3027">
        <w:rPr>
          <w:szCs w:val="28"/>
        </w:rPr>
        <w:t>Прог</w:t>
      </w:r>
      <w:r>
        <w:rPr>
          <w:szCs w:val="28"/>
        </w:rPr>
        <w:t xml:space="preserve">нозируемый </w:t>
      </w:r>
      <w:r>
        <w:rPr>
          <w:bCs/>
          <w:color w:val="000000"/>
          <w:szCs w:val="28"/>
        </w:rPr>
        <w:t>д</w:t>
      </w:r>
      <w:r w:rsidRPr="000C40B3">
        <w:rPr>
          <w:bCs/>
          <w:color w:val="000000"/>
          <w:szCs w:val="28"/>
        </w:rPr>
        <w:t>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</w:t>
      </w:r>
      <w:r w:rsidRPr="002D4714">
        <w:rPr>
          <w:szCs w:val="28"/>
        </w:rPr>
        <w:t xml:space="preserve">на 2026 и 2027 годы </w:t>
      </w:r>
      <w:r w:rsidRPr="002D4714">
        <w:rPr>
          <w:szCs w:val="28"/>
        </w:rPr>
        <w:lastRenderedPageBreak/>
        <w:t xml:space="preserve">составит соответственно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и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к данным предшествующего периода на </w:t>
      </w:r>
      <w:r>
        <w:rPr>
          <w:szCs w:val="28"/>
        </w:rPr>
        <w:t>100</w:t>
      </w:r>
      <w:r w:rsidRPr="002D4714">
        <w:rPr>
          <w:szCs w:val="28"/>
        </w:rPr>
        <w:t xml:space="preserve"> % и 100% соответственно.</w:t>
      </w:r>
    </w:p>
    <w:p w:rsidR="00113304" w:rsidRDefault="00113304" w:rsidP="00113304">
      <w:pPr>
        <w:ind w:firstLine="709"/>
        <w:rPr>
          <w:szCs w:val="28"/>
        </w:rPr>
      </w:pPr>
    </w:p>
    <w:p w:rsidR="00113304" w:rsidRPr="004A0855" w:rsidRDefault="00113304" w:rsidP="00113304">
      <w:pPr>
        <w:ind w:firstLine="708"/>
        <w:jc w:val="center"/>
        <w:rPr>
          <w:b/>
          <w:szCs w:val="28"/>
        </w:rPr>
      </w:pPr>
      <w:r w:rsidRPr="004A0855">
        <w:rPr>
          <w:b/>
          <w:szCs w:val="28"/>
        </w:rPr>
        <w:t>Безвозмездные перечисления</w:t>
      </w:r>
    </w:p>
    <w:p w:rsidR="00113304" w:rsidRPr="004A0855" w:rsidRDefault="00113304" w:rsidP="00113304">
      <w:pPr>
        <w:ind w:firstLine="708"/>
        <w:jc w:val="center"/>
        <w:rPr>
          <w:b/>
          <w:szCs w:val="28"/>
        </w:rPr>
      </w:pPr>
    </w:p>
    <w:p w:rsidR="00113304" w:rsidRPr="004D170E" w:rsidRDefault="00113304" w:rsidP="00113304">
      <w:pPr>
        <w:jc w:val="center"/>
      </w:pPr>
      <w:r w:rsidRPr="004A0855">
        <w:rPr>
          <w:szCs w:val="28"/>
        </w:rPr>
        <w:t>Общий объем безвозмездных перечислений на 20</w:t>
      </w:r>
      <w:r>
        <w:rPr>
          <w:szCs w:val="28"/>
        </w:rPr>
        <w:t>25</w:t>
      </w:r>
      <w:r w:rsidRPr="004A0855">
        <w:rPr>
          <w:szCs w:val="28"/>
        </w:rPr>
        <w:t xml:space="preserve"> год </w:t>
      </w:r>
      <w:r>
        <w:rPr>
          <w:szCs w:val="28"/>
        </w:rPr>
        <w:t xml:space="preserve">и плановый период 2026-2027 годов предусмотрен на основании проекта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2D2BC4">
        <w:rPr>
          <w:szCs w:val="28"/>
        </w:rPr>
        <w:t>«О бюджете муниципального района «</w:t>
      </w:r>
      <w:proofErr w:type="spellStart"/>
      <w:r w:rsidRPr="002D2BC4">
        <w:rPr>
          <w:szCs w:val="28"/>
        </w:rPr>
        <w:t>Шилкинский</w:t>
      </w:r>
      <w:proofErr w:type="spellEnd"/>
      <w:r w:rsidRPr="002D2BC4">
        <w:rPr>
          <w:szCs w:val="28"/>
        </w:rPr>
        <w:t xml:space="preserve"> район» на 2025 год и плановый период 2026-2027 годов»</w:t>
      </w:r>
    </w:p>
    <w:p w:rsidR="00113304" w:rsidRDefault="00113304" w:rsidP="00113304">
      <w:pPr>
        <w:ind w:firstLine="708"/>
        <w:rPr>
          <w:szCs w:val="28"/>
        </w:rPr>
      </w:pPr>
      <w:r w:rsidRPr="00E26235">
        <w:rPr>
          <w:szCs w:val="28"/>
        </w:rPr>
        <w:t>В целом статьи доходов по подгруппе доходов "Безвозмездные поступления от других бюджетов бюджетной системы Российской Федерации" характеризуются следующими данными:</w:t>
      </w:r>
    </w:p>
    <w:p w:rsidR="00113304" w:rsidRDefault="00113304" w:rsidP="00113304">
      <w:pPr>
        <w:ind w:firstLine="709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275"/>
        <w:gridCol w:w="1134"/>
        <w:gridCol w:w="1418"/>
        <w:gridCol w:w="1417"/>
      </w:tblGrid>
      <w:tr w:rsidR="00113304" w:rsidRPr="0078736F" w:rsidTr="008D6934">
        <w:trPr>
          <w:cantSplit/>
          <w:tblHeader/>
        </w:trPr>
        <w:tc>
          <w:tcPr>
            <w:tcW w:w="2977" w:type="dxa"/>
            <w:vMerge w:val="restart"/>
            <w:vAlign w:val="center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  <w:r w:rsidRPr="0078736F">
              <w:rPr>
                <w:szCs w:val="28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2024 год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2025 год</w:t>
            </w:r>
          </w:p>
        </w:tc>
        <w:tc>
          <w:tcPr>
            <w:tcW w:w="1134" w:type="dxa"/>
            <w:vMerge w:val="restart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  <w:r w:rsidRPr="0078736F">
              <w:rPr>
                <w:szCs w:val="28"/>
              </w:rPr>
              <w:t>% к показателям 2024 года</w:t>
            </w:r>
          </w:p>
        </w:tc>
        <w:tc>
          <w:tcPr>
            <w:tcW w:w="1418" w:type="dxa"/>
            <w:vMerge w:val="restart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2026 год</w:t>
            </w:r>
          </w:p>
        </w:tc>
        <w:tc>
          <w:tcPr>
            <w:tcW w:w="1417" w:type="dxa"/>
            <w:vMerge w:val="restart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2027 год</w:t>
            </w:r>
          </w:p>
        </w:tc>
      </w:tr>
      <w:tr w:rsidR="00113304" w:rsidRPr="0078736F" w:rsidTr="008D6934">
        <w:trPr>
          <w:cantSplit/>
          <w:tblHeader/>
        </w:trPr>
        <w:tc>
          <w:tcPr>
            <w:tcW w:w="2977" w:type="dxa"/>
            <w:vMerge/>
            <w:vAlign w:val="center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szCs w:val="28"/>
              </w:rPr>
            </w:pPr>
            <w:proofErr w:type="gramStart"/>
            <w:r w:rsidRPr="0078736F">
              <w:rPr>
                <w:szCs w:val="28"/>
              </w:rPr>
              <w:t>факт</w:t>
            </w:r>
            <w:proofErr w:type="gramEnd"/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szCs w:val="28"/>
              </w:rPr>
            </w:pPr>
            <w:proofErr w:type="gramStart"/>
            <w:r w:rsidRPr="0078736F">
              <w:rPr>
                <w:szCs w:val="28"/>
              </w:rPr>
              <w:t>проект</w:t>
            </w:r>
            <w:proofErr w:type="gramEnd"/>
          </w:p>
        </w:tc>
        <w:tc>
          <w:tcPr>
            <w:tcW w:w="1134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14687,5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44,4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</w:tr>
      <w:tr w:rsidR="00113304" w:rsidRPr="0078736F" w:rsidTr="008D6934">
        <w:trPr>
          <w:cantSplit/>
        </w:trPr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1533,9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3637,7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237,2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148,6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9090,4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 xml:space="preserve">Субвенции бюджетам бюджетной системы Российской </w:t>
            </w:r>
            <w:r w:rsidRPr="0078736F">
              <w:rPr>
                <w:color w:val="000000"/>
                <w:szCs w:val="28"/>
              </w:rPr>
              <w:lastRenderedPageBreak/>
              <w:t>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276,6</w:t>
            </w:r>
          </w:p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305,0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110,3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335,7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335,7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3230,1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79,6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408,0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</w:tr>
    </w:tbl>
    <w:p w:rsidR="00113304" w:rsidRDefault="00113304" w:rsidP="00113304">
      <w:pPr>
        <w:ind w:firstLine="708"/>
        <w:rPr>
          <w:szCs w:val="28"/>
        </w:rPr>
      </w:pPr>
    </w:p>
    <w:p w:rsidR="00113304" w:rsidRDefault="00113304" w:rsidP="00113304">
      <w:pPr>
        <w:spacing w:before="200"/>
        <w:rPr>
          <w:szCs w:val="28"/>
        </w:rPr>
      </w:pPr>
      <w:r w:rsidRPr="00CC1593">
        <w:rPr>
          <w:b/>
          <w:bCs/>
          <w:szCs w:val="28"/>
        </w:rPr>
        <w:t>Объем дотаций</w:t>
      </w:r>
      <w:r w:rsidRPr="00CC1593">
        <w:rPr>
          <w:szCs w:val="28"/>
        </w:rPr>
        <w:t xml:space="preserve"> бюджету </w:t>
      </w:r>
      <w:r>
        <w:rPr>
          <w:szCs w:val="28"/>
        </w:rPr>
        <w:t>сельского поселения в 2025</w:t>
      </w:r>
      <w:r w:rsidRPr="00CC1593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2025 год и плановый период 2026-2027 годо</w:t>
      </w:r>
      <w:r>
        <w:rPr>
          <w:szCs w:val="28"/>
        </w:rPr>
        <w:t xml:space="preserve">в </w:t>
      </w:r>
      <w:r w:rsidRPr="00CC1593">
        <w:rPr>
          <w:szCs w:val="28"/>
        </w:rPr>
        <w:t xml:space="preserve">в сумме </w:t>
      </w:r>
      <w:r>
        <w:rPr>
          <w:szCs w:val="28"/>
        </w:rPr>
        <w:t>3637,7</w:t>
      </w:r>
      <w:r w:rsidRPr="00CC1593">
        <w:rPr>
          <w:szCs w:val="28"/>
        </w:rPr>
        <w:t xml:space="preserve"> тыс. рублей, </w:t>
      </w:r>
      <w:r>
        <w:rPr>
          <w:szCs w:val="28"/>
        </w:rPr>
        <w:t>с увеличением на 2103,8 тыс. руб. к утвержденному объему</w:t>
      </w:r>
      <w:r w:rsidRPr="00CC1593">
        <w:rPr>
          <w:szCs w:val="28"/>
        </w:rPr>
        <w:t xml:space="preserve"> дотаций 20</w:t>
      </w:r>
      <w:r>
        <w:rPr>
          <w:szCs w:val="28"/>
        </w:rPr>
        <w:t>24</w:t>
      </w:r>
      <w:r w:rsidRPr="00CC1593">
        <w:rPr>
          <w:szCs w:val="28"/>
        </w:rPr>
        <w:t xml:space="preserve"> года</w:t>
      </w:r>
      <w:r>
        <w:rPr>
          <w:szCs w:val="28"/>
        </w:rPr>
        <w:t>, на 2026 год объем дотаций предусмотрен в сумме 3637,7 тыс. рублей, на 2027 год в сумме 3637,7 тыс. рублей</w:t>
      </w:r>
      <w:r w:rsidRPr="00CC1593">
        <w:rPr>
          <w:szCs w:val="28"/>
        </w:rPr>
        <w:t>.</w:t>
      </w:r>
    </w:p>
    <w:p w:rsidR="00113304" w:rsidRPr="00DB6308" w:rsidRDefault="00113304" w:rsidP="00113304">
      <w:pPr>
        <w:rPr>
          <w:szCs w:val="28"/>
        </w:rPr>
      </w:pPr>
      <w:r w:rsidRPr="00DB6308">
        <w:rPr>
          <w:b/>
          <w:bCs/>
          <w:szCs w:val="28"/>
        </w:rPr>
        <w:t>Объем субвенций</w:t>
      </w:r>
      <w:r w:rsidRPr="00DB6308">
        <w:rPr>
          <w:szCs w:val="28"/>
        </w:rPr>
        <w:t xml:space="preserve"> бюджету </w:t>
      </w:r>
      <w:r>
        <w:rPr>
          <w:szCs w:val="28"/>
        </w:rPr>
        <w:t>сельского поселения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25</w:t>
      </w:r>
      <w:r w:rsidRPr="00DB6308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2025 год и плановый период 2026-2027 годов</w:t>
      </w:r>
      <w:r w:rsidRPr="004D170E">
        <w:t>»</w:t>
      </w:r>
      <w:r>
        <w:t xml:space="preserve"> </w:t>
      </w:r>
      <w:r w:rsidRPr="00DB6308">
        <w:rPr>
          <w:szCs w:val="28"/>
        </w:rPr>
        <w:t xml:space="preserve">в сумме </w:t>
      </w:r>
      <w:r>
        <w:rPr>
          <w:szCs w:val="28"/>
        </w:rPr>
        <w:t>305,0</w:t>
      </w:r>
      <w:r w:rsidRPr="00DB6308">
        <w:rPr>
          <w:szCs w:val="28"/>
        </w:rPr>
        <w:t xml:space="preserve"> тыс. рублей, или с</w:t>
      </w:r>
      <w:r>
        <w:rPr>
          <w:szCs w:val="28"/>
        </w:rPr>
        <w:t xml:space="preserve"> увеличением на 28,4</w:t>
      </w:r>
      <w:r w:rsidRPr="00DB6308">
        <w:rPr>
          <w:szCs w:val="28"/>
        </w:rPr>
        <w:t xml:space="preserve"> тыс. рублей к </w:t>
      </w:r>
      <w:r w:rsidRPr="00DB6308">
        <w:rPr>
          <w:szCs w:val="28"/>
        </w:rPr>
        <w:lastRenderedPageBreak/>
        <w:t>утвержденному объему субвенций 20</w:t>
      </w:r>
      <w:r>
        <w:rPr>
          <w:szCs w:val="28"/>
        </w:rPr>
        <w:t>24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субвенций предусмотрен в сумме 335,7 тыс. рублей, на 2027 год в сумме 335,7 тыс. рублей</w:t>
      </w:r>
      <w:r w:rsidRPr="00DB6308">
        <w:rPr>
          <w:szCs w:val="28"/>
        </w:rPr>
        <w:t>.</w:t>
      </w:r>
    </w:p>
    <w:p w:rsidR="00113304" w:rsidRPr="00DB6308" w:rsidRDefault="00113304" w:rsidP="00113304">
      <w:pPr>
        <w:rPr>
          <w:szCs w:val="28"/>
        </w:rPr>
      </w:pPr>
      <w:r w:rsidRPr="00DB6308">
        <w:rPr>
          <w:b/>
          <w:bCs/>
          <w:szCs w:val="28"/>
        </w:rPr>
        <w:t>Объем иных межбюджетных трансфертов</w:t>
      </w:r>
      <w:r w:rsidRPr="00DB6308">
        <w:rPr>
          <w:szCs w:val="28"/>
        </w:rPr>
        <w:t xml:space="preserve"> бюджету </w:t>
      </w:r>
      <w:r>
        <w:rPr>
          <w:szCs w:val="28"/>
        </w:rPr>
        <w:t>муниципального района</w:t>
      </w:r>
      <w:r w:rsidRPr="00DB6308">
        <w:rPr>
          <w:szCs w:val="28"/>
        </w:rPr>
        <w:t xml:space="preserve"> в соответствии с </w:t>
      </w:r>
      <w:r>
        <w:rPr>
          <w:szCs w:val="28"/>
        </w:rPr>
        <w:t xml:space="preserve">проектом решения Совета муниципального района 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район» </w:t>
      </w:r>
      <w:r w:rsidRPr="004D170E">
        <w:t>«</w:t>
      </w:r>
      <w:r w:rsidRPr="00A855A3">
        <w:rPr>
          <w:szCs w:val="28"/>
        </w:rPr>
        <w:t>О бюджете муниципального района «</w:t>
      </w:r>
      <w:proofErr w:type="spellStart"/>
      <w:r w:rsidRPr="00A855A3">
        <w:rPr>
          <w:szCs w:val="28"/>
        </w:rPr>
        <w:t>Шилкинский</w:t>
      </w:r>
      <w:proofErr w:type="spellEnd"/>
      <w:r w:rsidRPr="00A855A3">
        <w:rPr>
          <w:szCs w:val="28"/>
        </w:rPr>
        <w:t xml:space="preserve"> район» на 2025 год и плановый период 2026-2027 годов</w:t>
      </w:r>
      <w:r w:rsidRPr="004D170E">
        <w:t>»</w:t>
      </w:r>
      <w: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25</w:t>
      </w:r>
      <w:r w:rsidRPr="00DB6308">
        <w:rPr>
          <w:szCs w:val="28"/>
        </w:rPr>
        <w:t xml:space="preserve"> году составит </w:t>
      </w:r>
      <w:r>
        <w:rPr>
          <w:szCs w:val="28"/>
        </w:rPr>
        <w:t>2571,9</w:t>
      </w:r>
      <w:r w:rsidRPr="00DB6308">
        <w:rPr>
          <w:szCs w:val="28"/>
        </w:rPr>
        <w:t xml:space="preserve"> тыс. рублей</w:t>
      </w:r>
      <w:r>
        <w:rPr>
          <w:szCs w:val="28"/>
        </w:rPr>
        <w:t>,</w:t>
      </w:r>
      <w:r w:rsidRPr="00DB6308">
        <w:rPr>
          <w:szCs w:val="28"/>
        </w:rPr>
        <w:t xml:space="preserve"> </w:t>
      </w:r>
      <w:r w:rsidRPr="00CC1593">
        <w:rPr>
          <w:szCs w:val="28"/>
        </w:rPr>
        <w:t xml:space="preserve">или </w:t>
      </w:r>
      <w:r>
        <w:rPr>
          <w:szCs w:val="28"/>
        </w:rPr>
        <w:t>с уменьшением к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объем</w:t>
      </w:r>
      <w:r>
        <w:rPr>
          <w:szCs w:val="28"/>
        </w:rPr>
        <w:t>у</w:t>
      </w:r>
      <w:r w:rsidRPr="00DB6308">
        <w:rPr>
          <w:szCs w:val="28"/>
        </w:rPr>
        <w:t xml:space="preserve"> иных межбюджетных трансфертов</w:t>
      </w:r>
      <w:r>
        <w:rPr>
          <w:szCs w:val="28"/>
        </w:rPr>
        <w:t xml:space="preserve"> на 658,2 тыс. рублей к уровню </w:t>
      </w:r>
      <w:r w:rsidRPr="00DB6308">
        <w:rPr>
          <w:szCs w:val="28"/>
        </w:rPr>
        <w:t>20</w:t>
      </w:r>
      <w:r>
        <w:rPr>
          <w:szCs w:val="28"/>
        </w:rPr>
        <w:t>24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иных межбюджетных трансфертов составит 2571,9 тыс. рублей, на 2027 год в сумме 2571,9 тыс. рублей.</w:t>
      </w:r>
      <w:r w:rsidRPr="00DB6308">
        <w:rPr>
          <w:szCs w:val="28"/>
        </w:rPr>
        <w:t xml:space="preserve"> </w:t>
      </w:r>
    </w:p>
    <w:p w:rsidR="00113304" w:rsidRPr="004A0855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Pr="005F3E85" w:rsidRDefault="00113304" w:rsidP="00113304">
      <w:pPr>
        <w:ind w:firstLine="709"/>
        <w:jc w:val="center"/>
        <w:rPr>
          <w:b/>
        </w:rPr>
      </w:pPr>
      <w:r>
        <w:rPr>
          <w:szCs w:val="28"/>
        </w:rPr>
        <w:br w:type="page"/>
      </w:r>
      <w:r w:rsidRPr="005F3E85">
        <w:rPr>
          <w:b/>
        </w:rPr>
        <w:lastRenderedPageBreak/>
        <w:t xml:space="preserve">РАСХОДЫ </w:t>
      </w:r>
      <w:r w:rsidRPr="005F3E85">
        <w:rPr>
          <w:b/>
          <w:caps/>
        </w:rPr>
        <w:t>бюджета</w:t>
      </w:r>
    </w:p>
    <w:p w:rsidR="00113304" w:rsidRPr="005F3E85" w:rsidRDefault="00113304" w:rsidP="00113304">
      <w:pPr>
        <w:ind w:firstLine="709"/>
        <w:jc w:val="center"/>
        <w:rPr>
          <w:b/>
        </w:rPr>
      </w:pPr>
    </w:p>
    <w:p w:rsidR="00113304" w:rsidRPr="005F3E85" w:rsidRDefault="00113304" w:rsidP="00113304">
      <w:pPr>
        <w:ind w:firstLine="709"/>
        <w:rPr>
          <w:szCs w:val="28"/>
        </w:rPr>
      </w:pPr>
      <w:r w:rsidRPr="005F3E85">
        <w:rPr>
          <w:szCs w:val="28"/>
        </w:rPr>
        <w:t xml:space="preserve">В расходной части отражаются средства в соответствии с расходными обязательствами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по принятым нормативным правовым актам, договорам и соглашениям. Исходной базой для формирования бюджета действующих обязательств является бюджет на текущий </w:t>
      </w:r>
      <w:r>
        <w:rPr>
          <w:szCs w:val="28"/>
        </w:rPr>
        <w:t xml:space="preserve">финансовый </w:t>
      </w:r>
      <w:r w:rsidRPr="005F3E85">
        <w:rPr>
          <w:szCs w:val="28"/>
        </w:rPr>
        <w:t>год.</w:t>
      </w:r>
    </w:p>
    <w:p w:rsidR="00113304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20</w:t>
      </w:r>
      <w:r>
        <w:rPr>
          <w:szCs w:val="28"/>
        </w:rPr>
        <w:t>25</w:t>
      </w:r>
      <w:r w:rsidRPr="005F3E85">
        <w:rPr>
          <w:szCs w:val="28"/>
        </w:rPr>
        <w:t xml:space="preserve"> год запланированы в объеме </w:t>
      </w:r>
      <w:r>
        <w:rPr>
          <w:szCs w:val="28"/>
        </w:rPr>
        <w:t>9794,7 тыс. рублей</w:t>
      </w:r>
      <w:r w:rsidRPr="005F3E85">
        <w:rPr>
          <w:szCs w:val="28"/>
        </w:rPr>
        <w:t xml:space="preserve"> из них на исполнение переданных государственных полномочий </w:t>
      </w:r>
      <w:r>
        <w:rPr>
          <w:szCs w:val="28"/>
        </w:rPr>
        <w:t xml:space="preserve">6209,6 </w:t>
      </w:r>
      <w:r w:rsidRPr="005F3E85">
        <w:rPr>
          <w:szCs w:val="28"/>
        </w:rPr>
        <w:t>тыс. рублей.</w:t>
      </w:r>
    </w:p>
    <w:p w:rsidR="00113304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района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26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9857,7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6209,6 тыс. рублей.</w:t>
      </w:r>
      <w:r w:rsidRPr="005F3E85">
        <w:rPr>
          <w:szCs w:val="28"/>
        </w:rPr>
        <w:t xml:space="preserve"> </w:t>
      </w:r>
    </w:p>
    <w:p w:rsidR="00113304" w:rsidRPr="005F3E85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27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9857,7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6209,6</w:t>
      </w:r>
      <w:r w:rsidRPr="005F3E8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13304" w:rsidRPr="0083658D" w:rsidRDefault="00113304" w:rsidP="00113304">
      <w:pPr>
        <w:ind w:firstLine="709"/>
        <w:rPr>
          <w:szCs w:val="28"/>
        </w:rPr>
      </w:pPr>
      <w:r w:rsidRPr="004F0A5F">
        <w:rPr>
          <w:szCs w:val="28"/>
        </w:rPr>
        <w:t>Сумма расходов на оплату труда с начислениями на 20</w:t>
      </w:r>
      <w:r>
        <w:rPr>
          <w:szCs w:val="28"/>
        </w:rPr>
        <w:t>25</w:t>
      </w:r>
      <w:r w:rsidRPr="004F0A5F">
        <w:rPr>
          <w:szCs w:val="28"/>
        </w:rPr>
        <w:t xml:space="preserve"> год по исполнению собственных полномочий </w:t>
      </w:r>
      <w:r>
        <w:rPr>
          <w:szCs w:val="28"/>
        </w:rPr>
        <w:t>поселения</w:t>
      </w:r>
      <w:r w:rsidRPr="004F0A5F">
        <w:rPr>
          <w:szCs w:val="28"/>
        </w:rPr>
        <w:t xml:space="preserve"> запланирована в размере </w:t>
      </w:r>
      <w:r>
        <w:rPr>
          <w:szCs w:val="28"/>
        </w:rPr>
        <w:t>5512,4</w:t>
      </w:r>
      <w:r w:rsidRPr="004F0A5F">
        <w:rPr>
          <w:szCs w:val="28"/>
        </w:rPr>
        <w:t xml:space="preserve"> тыс. рублей, что составляет</w:t>
      </w:r>
      <w:r>
        <w:rPr>
          <w:szCs w:val="28"/>
        </w:rPr>
        <w:t xml:space="preserve"> 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  <w:r w:rsidRPr="0083658D">
        <w:rPr>
          <w:szCs w:val="28"/>
        </w:rPr>
        <w:t xml:space="preserve">Сумма расходов на оплату коммунальных услуг запланирована в </w:t>
      </w:r>
      <w:r w:rsidRPr="00D25BE7">
        <w:rPr>
          <w:szCs w:val="28"/>
        </w:rPr>
        <w:t xml:space="preserve">размере </w:t>
      </w:r>
      <w:r>
        <w:rPr>
          <w:szCs w:val="28"/>
        </w:rPr>
        <w:t>2264,0</w:t>
      </w:r>
      <w:r w:rsidRPr="00D25BE7">
        <w:rPr>
          <w:szCs w:val="28"/>
        </w:rPr>
        <w:t xml:space="preserve"> тыс. рублей, что составляет </w:t>
      </w:r>
      <w:r>
        <w:rPr>
          <w:szCs w:val="28"/>
        </w:rPr>
        <w:t>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</w:p>
    <w:p w:rsidR="00113304" w:rsidRPr="00364F46" w:rsidRDefault="00113304" w:rsidP="00113304">
      <w:pPr>
        <w:ind w:firstLine="709"/>
        <w:rPr>
          <w:szCs w:val="28"/>
          <w:highlight w:val="yellow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113304" w:rsidRPr="00A37976" w:rsidRDefault="00113304" w:rsidP="00113304">
      <w:pPr>
        <w:ind w:firstLine="709"/>
        <w:jc w:val="center"/>
        <w:rPr>
          <w:szCs w:val="28"/>
        </w:rPr>
      </w:pPr>
      <w:r w:rsidRPr="00A37976">
        <w:rPr>
          <w:szCs w:val="28"/>
        </w:rPr>
        <w:t>РАЗДЕЛ «ОБЩЕГОСУДАРСТВЕННЫЕ РАСХОДЫ»</w:t>
      </w:r>
    </w:p>
    <w:p w:rsidR="00113304" w:rsidRPr="00A37976" w:rsidRDefault="00113304" w:rsidP="00113304">
      <w:pPr>
        <w:ind w:firstLine="709"/>
        <w:jc w:val="center"/>
        <w:rPr>
          <w:szCs w:val="28"/>
        </w:rPr>
      </w:pPr>
    </w:p>
    <w:p w:rsidR="00113304" w:rsidRPr="00A37976" w:rsidRDefault="00113304" w:rsidP="00113304">
      <w:pPr>
        <w:ind w:firstLine="709"/>
        <w:rPr>
          <w:szCs w:val="28"/>
        </w:rPr>
      </w:pPr>
      <w:r w:rsidRPr="00A37976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по разделу «Общегосударственные вопросы» характеризуются следующими данными:</w:t>
      </w:r>
    </w:p>
    <w:p w:rsidR="00113304" w:rsidRPr="005C7797" w:rsidRDefault="00113304" w:rsidP="00113304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 xml:space="preserve">2024 год 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2025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2026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2027 год (проект)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Общий объем, тыс.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рублей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6673,8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8605,3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8617,6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8617,6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Прирост к предыдущему году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+ 1931,5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 xml:space="preserve">В </w:t>
            </w:r>
            <w:proofErr w:type="spellStart"/>
            <w:r w:rsidRPr="005C7797">
              <w:rPr>
                <w:szCs w:val="28"/>
              </w:rPr>
              <w:t>т.ч</w:t>
            </w:r>
            <w:proofErr w:type="spellEnd"/>
            <w:r w:rsidRPr="005C7797">
              <w:rPr>
                <w:szCs w:val="28"/>
              </w:rPr>
              <w:t>. «Функционирование высшего должностного лица субъекта РФ и органа местного самоуправления»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913,6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«Функционирование высших органов исполнительной власти, местных администраций»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1600,2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«Обеспечение проведения выборов и референдумов»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85,0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«Другие общегосударственные вопросы»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4075,0</w:t>
            </w:r>
          </w:p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5596,9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5609,2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5609,2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Pr="00A37976" w:rsidRDefault="00113304" w:rsidP="00113304">
      <w:pPr>
        <w:ind w:firstLine="709"/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4E4653">
        <w:rPr>
          <w:szCs w:val="28"/>
        </w:rPr>
        <w:t>«Функционирование высшего должностного лица субъекта РФ и органа местного самоуправления</w:t>
      </w:r>
      <w:r w:rsidRPr="00A37976">
        <w:rPr>
          <w:i/>
          <w:szCs w:val="28"/>
        </w:rPr>
        <w:t>»</w:t>
      </w:r>
      <w:r w:rsidRPr="00A37976">
        <w:rPr>
          <w:szCs w:val="28"/>
        </w:rPr>
        <w:t xml:space="preserve"> запланированы расходы на содержание Главы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</w:t>
      </w:r>
      <w:r>
        <w:rPr>
          <w:szCs w:val="28"/>
        </w:rPr>
        <w:t xml:space="preserve">на 2025 год в сумме 1084,7 тыс. </w:t>
      </w:r>
      <w:r>
        <w:rPr>
          <w:szCs w:val="28"/>
        </w:rPr>
        <w:lastRenderedPageBreak/>
        <w:t xml:space="preserve">рублей, на 2026 год в сумме 1084,7 тыс. рублей, на 2027 год </w:t>
      </w:r>
      <w:r w:rsidRPr="00A37976">
        <w:rPr>
          <w:szCs w:val="28"/>
        </w:rPr>
        <w:t xml:space="preserve">в сумме </w:t>
      </w:r>
      <w:r>
        <w:rPr>
          <w:szCs w:val="28"/>
        </w:rPr>
        <w:t>1084,7</w:t>
      </w:r>
      <w:r w:rsidRPr="004D5D03">
        <w:rPr>
          <w:szCs w:val="28"/>
        </w:rPr>
        <w:t xml:space="preserve"> тыс.</w:t>
      </w:r>
      <w:r w:rsidRPr="00A37976">
        <w:rPr>
          <w:szCs w:val="28"/>
        </w:rPr>
        <w:t xml:space="preserve"> рублей.</w:t>
      </w:r>
    </w:p>
    <w:p w:rsidR="00113304" w:rsidRPr="00764EE2" w:rsidRDefault="00113304" w:rsidP="00113304">
      <w:pPr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4E4653">
        <w:rPr>
          <w:szCs w:val="28"/>
        </w:rPr>
        <w:t>«Функционирование высших органов исполнительной власти, местных администраций»</w:t>
      </w:r>
      <w:r w:rsidRPr="00A37976">
        <w:rPr>
          <w:i/>
          <w:szCs w:val="28"/>
        </w:rPr>
        <w:t xml:space="preserve"> </w:t>
      </w:r>
      <w:r w:rsidRPr="00A37976">
        <w:rPr>
          <w:szCs w:val="28"/>
        </w:rPr>
        <w:t>запланированы расходы</w:t>
      </w:r>
      <w:r>
        <w:rPr>
          <w:szCs w:val="28"/>
        </w:rPr>
        <w:t xml:space="preserve"> на 2025 год</w:t>
      </w:r>
      <w:r w:rsidRPr="00A37976">
        <w:rPr>
          <w:szCs w:val="28"/>
        </w:rPr>
        <w:t xml:space="preserve"> в сумме </w:t>
      </w:r>
      <w:r>
        <w:rPr>
          <w:szCs w:val="28"/>
        </w:rPr>
        <w:t>1923,7</w:t>
      </w:r>
      <w:r w:rsidRPr="00A37976">
        <w:rPr>
          <w:szCs w:val="28"/>
        </w:rPr>
        <w:t xml:space="preserve"> тыс. рублей</w:t>
      </w:r>
      <w:r>
        <w:rPr>
          <w:szCs w:val="28"/>
        </w:rPr>
        <w:t>, на 2026 год в сумме 1923,7 тыс. рублей, на 2027 год в сумме 1923,7 тыс. рублей</w:t>
      </w:r>
      <w:r w:rsidRPr="00A37976">
        <w:rPr>
          <w:szCs w:val="28"/>
        </w:rPr>
        <w:t xml:space="preserve">, </w:t>
      </w:r>
    </w:p>
    <w:p w:rsidR="00113304" w:rsidRDefault="00113304" w:rsidP="00113304">
      <w:pPr>
        <w:ind w:firstLine="709"/>
        <w:rPr>
          <w:szCs w:val="28"/>
          <w:lang w:eastAsia="en-US"/>
        </w:rPr>
      </w:pPr>
      <w:r w:rsidRPr="00A86006">
        <w:rPr>
          <w:szCs w:val="28"/>
        </w:rPr>
        <w:t xml:space="preserve">По подразделу </w:t>
      </w:r>
      <w:r w:rsidRPr="004E4653">
        <w:rPr>
          <w:szCs w:val="28"/>
        </w:rPr>
        <w:t>«Другие общегосударственные вопросы»</w:t>
      </w:r>
      <w:r w:rsidRPr="00A86006">
        <w:rPr>
          <w:szCs w:val="28"/>
        </w:rPr>
        <w:t xml:space="preserve"> предусмотрены расходы</w:t>
      </w:r>
      <w:r>
        <w:rPr>
          <w:szCs w:val="28"/>
        </w:rPr>
        <w:t xml:space="preserve"> на 2025 год в сумме 4075,0 тыс. рублей, на 2026 года в сумме 5596,9тыс. рублей, на 2027 год в </w:t>
      </w:r>
      <w:r w:rsidRPr="00A86006">
        <w:rPr>
          <w:szCs w:val="28"/>
        </w:rPr>
        <w:t xml:space="preserve">сумме </w:t>
      </w:r>
      <w:r>
        <w:rPr>
          <w:szCs w:val="28"/>
        </w:rPr>
        <w:t>5596,7</w:t>
      </w:r>
      <w:r w:rsidRPr="00A86006">
        <w:rPr>
          <w:szCs w:val="28"/>
        </w:rPr>
        <w:t xml:space="preserve"> тыс. ру</w:t>
      </w:r>
      <w:r>
        <w:rPr>
          <w:szCs w:val="28"/>
        </w:rPr>
        <w:t>б</w:t>
      </w:r>
      <w:r w:rsidRPr="00A86006">
        <w:rPr>
          <w:szCs w:val="28"/>
        </w:rPr>
        <w:t xml:space="preserve">лей, из них на содержание </w:t>
      </w:r>
      <w:r>
        <w:rPr>
          <w:szCs w:val="28"/>
        </w:rPr>
        <w:t>обслуживающего персонала</w:t>
      </w:r>
      <w:r w:rsidRPr="00A86006">
        <w:rPr>
          <w:szCs w:val="28"/>
        </w:rPr>
        <w:t xml:space="preserve"> </w:t>
      </w:r>
      <w:r>
        <w:rPr>
          <w:szCs w:val="28"/>
        </w:rPr>
        <w:t>на 2025 год 1999,4</w:t>
      </w:r>
      <w:r w:rsidRPr="00A86006">
        <w:rPr>
          <w:szCs w:val="28"/>
        </w:rPr>
        <w:t xml:space="preserve"> тыс. рублей, </w:t>
      </w:r>
      <w:r>
        <w:rPr>
          <w:szCs w:val="28"/>
        </w:rPr>
        <w:t xml:space="preserve">на 2026 год в сумме 1999,4 тыс. рублей, на 2027 год в сумме 1999,4 тыс. рублей; </w:t>
      </w:r>
    </w:p>
    <w:p w:rsidR="00113304" w:rsidRDefault="00113304" w:rsidP="00113304">
      <w:pPr>
        <w:ind w:firstLine="709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113304" w:rsidRPr="001B1E45" w:rsidRDefault="00113304" w:rsidP="00113304">
      <w:pPr>
        <w:ind w:firstLine="709"/>
        <w:jc w:val="center"/>
        <w:rPr>
          <w:szCs w:val="28"/>
        </w:rPr>
      </w:pPr>
      <w:r w:rsidRPr="001B1E45">
        <w:rPr>
          <w:szCs w:val="28"/>
        </w:rPr>
        <w:t>РАЗДЕЛ «НАЦИОНАЛЬНАЯ БЕЗОПАСНОСТЬ</w:t>
      </w:r>
    </w:p>
    <w:p w:rsidR="00113304" w:rsidRPr="001B1E45" w:rsidRDefault="00113304" w:rsidP="00113304">
      <w:pPr>
        <w:ind w:firstLine="709"/>
        <w:jc w:val="center"/>
        <w:rPr>
          <w:szCs w:val="28"/>
        </w:rPr>
      </w:pPr>
      <w:r w:rsidRPr="001B1E45">
        <w:rPr>
          <w:szCs w:val="28"/>
        </w:rPr>
        <w:t xml:space="preserve"> И ПРАВООХРАНИТЕЛЬНАЯ ДЕЯТЕЛЬНОСТЬ»</w:t>
      </w:r>
    </w:p>
    <w:p w:rsidR="00113304" w:rsidRPr="001B1E45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1B1E45">
        <w:rPr>
          <w:szCs w:val="28"/>
        </w:rPr>
        <w:t xml:space="preserve"> по разделу «Национальная безопасность и правоохранительная деятельность» характеризуются следующими данными:</w:t>
      </w:r>
    </w:p>
    <w:p w:rsidR="00113304" w:rsidRPr="001B1E45" w:rsidRDefault="00113304" w:rsidP="00113304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 xml:space="preserve">2024 год 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2025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2026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2027 год (проект)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Общий объем, тыс.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рублей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Доля в бюджетных ассигнованиях %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Прирост к предыдущему году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lastRenderedPageBreak/>
              <w:t>В т.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ч. «Предупреждение и ликвидация последствий ЧС и стихийных бедствий, гражданская оборона»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«Предупреждение и ликвидация последствий ЧС и стихийных бедствий, гражданская оборона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 xml:space="preserve">проведение опашки </w:t>
      </w:r>
      <w:r w:rsidR="005C7797">
        <w:rPr>
          <w:szCs w:val="28"/>
        </w:rPr>
        <w:t>минерализованных</w:t>
      </w:r>
      <w:r>
        <w:rPr>
          <w:szCs w:val="28"/>
        </w:rPr>
        <w:t xml:space="preserve"> полос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2025 год в сумме 56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56</w:t>
      </w:r>
      <w:r w:rsidRPr="001B1E45">
        <w:rPr>
          <w:szCs w:val="28"/>
        </w:rPr>
        <w:t xml:space="preserve"> тыс. рублей</w:t>
      </w:r>
    </w:p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Pr="001B1E45">
        <w:rPr>
          <w:szCs w:val="28"/>
        </w:rPr>
        <w:t>РАЗДЕЛ «</w:t>
      </w:r>
      <w:r w:rsidRPr="007D16ED">
        <w:rPr>
          <w:sz w:val="32"/>
          <w:szCs w:val="32"/>
        </w:rPr>
        <w:t>Национальная экономика</w:t>
      </w:r>
      <w:r w:rsidRPr="001B1E45">
        <w:rPr>
          <w:szCs w:val="28"/>
        </w:rPr>
        <w:t>»</w:t>
      </w: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«Мероприятия по землеустройству и землепользованию» запланированы средства на оплату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труда </w:t>
      </w:r>
      <w:r w:rsidRPr="001B1E45">
        <w:rPr>
          <w:szCs w:val="28"/>
        </w:rPr>
        <w:t xml:space="preserve"> </w:t>
      </w:r>
      <w:r>
        <w:rPr>
          <w:szCs w:val="28"/>
        </w:rPr>
        <w:t>на</w:t>
      </w:r>
      <w:proofErr w:type="gramEnd"/>
      <w:r>
        <w:rPr>
          <w:szCs w:val="28"/>
        </w:rPr>
        <w:t xml:space="preserve"> 2025 год в сумме 572,5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572,5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13304" w:rsidRPr="001B1E45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>
        <w:rPr>
          <w:szCs w:val="28"/>
        </w:rPr>
        <w:t xml:space="preserve">                           </w:t>
      </w:r>
      <w:r w:rsidRPr="001B1E45">
        <w:rPr>
          <w:szCs w:val="28"/>
        </w:rPr>
        <w:t>РАЗДЕЛ «</w:t>
      </w:r>
      <w:r w:rsidRPr="00B34569">
        <w:rPr>
          <w:sz w:val="32"/>
          <w:szCs w:val="32"/>
        </w:rPr>
        <w:t>Социальная политика</w:t>
      </w:r>
      <w:r w:rsidRPr="001B1E45">
        <w:rPr>
          <w:szCs w:val="28"/>
        </w:rPr>
        <w:t>»</w:t>
      </w: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«Иные пенсии, социальные доплаты к пенсиям»</w:t>
      </w:r>
      <w:r w:rsidRPr="001B1E45">
        <w:rPr>
          <w:szCs w:val="28"/>
        </w:rPr>
        <w:t xml:space="preserve"> запланированы средства на </w:t>
      </w:r>
      <w:r w:rsidRPr="00E95C1D">
        <w:rPr>
          <w:szCs w:val="28"/>
        </w:rPr>
        <w:t>Пенсии, пособия, выплачиваемые работодателями, нанимателями бывшим работникам в денежной форме</w:t>
      </w:r>
      <w:r>
        <w:rPr>
          <w:szCs w:val="28"/>
        </w:rPr>
        <w:t xml:space="preserve"> на 2025 год в сумме 254,4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274,4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 xml:space="preserve"> ежегодно</w:t>
      </w:r>
    </w:p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113304" w:rsidRPr="00BF55F8" w:rsidRDefault="00113304" w:rsidP="00113304">
      <w:pPr>
        <w:ind w:firstLine="709"/>
        <w:jc w:val="center"/>
        <w:rPr>
          <w:b/>
          <w:caps/>
          <w:szCs w:val="28"/>
        </w:rPr>
      </w:pPr>
      <w:r w:rsidRPr="00BF55F8">
        <w:rPr>
          <w:b/>
          <w:caps/>
          <w:szCs w:val="28"/>
        </w:rPr>
        <w:lastRenderedPageBreak/>
        <w:t xml:space="preserve">Источники финансирования дефицита бюджета </w:t>
      </w:r>
    </w:p>
    <w:p w:rsidR="00113304" w:rsidRPr="00BF55F8" w:rsidRDefault="00113304" w:rsidP="00113304">
      <w:pPr>
        <w:ind w:firstLine="709"/>
        <w:rPr>
          <w:szCs w:val="28"/>
        </w:rPr>
      </w:pPr>
      <w:r>
        <w:rPr>
          <w:szCs w:val="28"/>
        </w:rPr>
        <w:t>Б</w:t>
      </w:r>
      <w:r w:rsidRPr="00BF55F8">
        <w:rPr>
          <w:szCs w:val="28"/>
        </w:rPr>
        <w:t xml:space="preserve">юджет муниципального района </w:t>
      </w:r>
      <w:r>
        <w:rPr>
          <w:szCs w:val="28"/>
        </w:rPr>
        <w:t>на 2025 год планируется бездефицитным. На плановый период 2026 года планируется бездефицитным, на 2027 год бюджет планируется бездефицитным</w:t>
      </w:r>
      <w:r w:rsidRPr="00BF55F8">
        <w:rPr>
          <w:szCs w:val="28"/>
        </w:rPr>
        <w:t xml:space="preserve">. </w:t>
      </w: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Pr="00BF55F8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rPr>
          <w:szCs w:val="28"/>
        </w:rPr>
      </w:pPr>
      <w:r>
        <w:rPr>
          <w:szCs w:val="28"/>
        </w:rPr>
        <w:t>Глава сельского поселения</w:t>
      </w:r>
    </w:p>
    <w:p w:rsidR="00113304" w:rsidRPr="005F3E85" w:rsidRDefault="00113304" w:rsidP="00113304">
      <w:pPr>
        <w:rPr>
          <w:szCs w:val="28"/>
        </w:rPr>
      </w:pPr>
      <w:r>
        <w:rPr>
          <w:szCs w:val="28"/>
        </w:rPr>
        <w:t>«</w:t>
      </w:r>
      <w:proofErr w:type="spellStart"/>
      <w:proofErr w:type="gram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  </w:t>
      </w:r>
      <w:proofErr w:type="gramEnd"/>
      <w:r>
        <w:rPr>
          <w:szCs w:val="28"/>
        </w:rPr>
        <w:t xml:space="preserve">                        </w:t>
      </w:r>
      <w:r w:rsidRPr="00BF55F8">
        <w:rPr>
          <w:szCs w:val="28"/>
        </w:rPr>
        <w:tab/>
      </w:r>
      <w:r w:rsidRPr="00BF55F8">
        <w:rPr>
          <w:szCs w:val="28"/>
        </w:rPr>
        <w:tab/>
      </w:r>
      <w:r>
        <w:rPr>
          <w:szCs w:val="28"/>
        </w:rPr>
        <w:t xml:space="preserve">            </w:t>
      </w:r>
      <w:r w:rsidRPr="00BF55F8">
        <w:rPr>
          <w:szCs w:val="28"/>
        </w:rPr>
        <w:tab/>
      </w:r>
      <w:r w:rsidRPr="00BF55F8">
        <w:rPr>
          <w:szCs w:val="28"/>
        </w:rPr>
        <w:tab/>
      </w:r>
      <w:r>
        <w:rPr>
          <w:szCs w:val="28"/>
        </w:rPr>
        <w:t>М.</w:t>
      </w:r>
      <w:r w:rsidR="005C7797">
        <w:rPr>
          <w:szCs w:val="28"/>
        </w:rPr>
        <w:t xml:space="preserve"> </w:t>
      </w:r>
      <w:r>
        <w:rPr>
          <w:szCs w:val="28"/>
        </w:rPr>
        <w:t>И.</w:t>
      </w:r>
      <w:r w:rsidR="005C7797">
        <w:rPr>
          <w:szCs w:val="28"/>
        </w:rPr>
        <w:t xml:space="preserve"> </w:t>
      </w:r>
      <w:r>
        <w:rPr>
          <w:szCs w:val="28"/>
        </w:rPr>
        <w:t>Колесник</w:t>
      </w: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Pr="00E35F9A" w:rsidRDefault="005A3FB7">
      <w:pPr>
        <w:spacing w:line="240" w:lineRule="auto"/>
        <w:ind w:firstLine="0"/>
        <w:jc w:val="left"/>
        <w:rPr>
          <w:szCs w:val="28"/>
        </w:rPr>
      </w:pPr>
    </w:p>
    <w:sectPr w:rsidR="005A3FB7" w:rsidRPr="00E35F9A" w:rsidSect="008F64DA">
      <w:footerReference w:type="default" r:id="rId8"/>
      <w:pgSz w:w="11907" w:h="16840" w:code="9"/>
      <w:pgMar w:top="851" w:right="850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D7D" w:rsidRDefault="006D5D7D">
      <w:r>
        <w:separator/>
      </w:r>
    </w:p>
  </w:endnote>
  <w:endnote w:type="continuationSeparator" w:id="0">
    <w:p w:rsidR="006D5D7D" w:rsidRDefault="006D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07458"/>
      <w:docPartObj>
        <w:docPartGallery w:val="Page Numbers (Bottom of Page)"/>
        <w:docPartUnique/>
      </w:docPartObj>
    </w:sdtPr>
    <w:sdtContent>
      <w:p w:rsidR="008D6934" w:rsidRDefault="008D6934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6EE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8D6934" w:rsidRDefault="008D6934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D7D" w:rsidRDefault="006D5D7D">
      <w:r>
        <w:separator/>
      </w:r>
    </w:p>
  </w:footnote>
  <w:footnote w:type="continuationSeparator" w:id="0">
    <w:p w:rsidR="006D5D7D" w:rsidRDefault="006D5D7D">
      <w:r>
        <w:continuationSeparator/>
      </w:r>
    </w:p>
  </w:footnote>
  <w:footnote w:type="continuationNotice" w:id="1">
    <w:p w:rsidR="006D5D7D" w:rsidRDefault="006D5D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35B7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9C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3304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642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6474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C85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C2E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732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5F0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5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964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3FB7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797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E7D32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32"/>
    <w:rsid w:val="006205C6"/>
    <w:rsid w:val="00620716"/>
    <w:rsid w:val="006209DE"/>
    <w:rsid w:val="00620B6D"/>
    <w:rsid w:val="00622023"/>
    <w:rsid w:val="00622625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C47"/>
    <w:rsid w:val="00635DDA"/>
    <w:rsid w:val="00635E46"/>
    <w:rsid w:val="006366EB"/>
    <w:rsid w:val="006366EE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23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55A2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1A6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41F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5D7D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A46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2DA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5B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36F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2485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1D28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93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A77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4DA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1D9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315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1DE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B28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6746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4C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5F9A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9D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356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30E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0691"/>
    <w:rsid w:val="00EB105F"/>
    <w:rsid w:val="00EB26A7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00B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A5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190B13-ACB1-4659-B793-8D04879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C1812197-3F31-4DD3-B3A2-A52E0911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45</Pages>
  <Words>7542</Words>
  <Characters>42996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50438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Администрация</cp:lastModifiedBy>
  <cp:revision>56</cp:revision>
  <cp:lastPrinted>2023-07-15T00:42:00Z</cp:lastPrinted>
  <dcterms:created xsi:type="dcterms:W3CDTF">2024-10-22T05:28:00Z</dcterms:created>
  <dcterms:modified xsi:type="dcterms:W3CDTF">2024-12-23T03:00:00Z</dcterms:modified>
</cp:coreProperties>
</file>