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6F" w:rsidRDefault="00132A6F" w:rsidP="00BA07E3">
      <w:pPr>
        <w:tabs>
          <w:tab w:val="left" w:pos="3945"/>
          <w:tab w:val="center" w:pos="4758"/>
        </w:tabs>
        <w:ind w:firstLine="0"/>
        <w:jc w:val="center"/>
        <w:rPr>
          <w:b/>
          <w:bCs/>
          <w:sz w:val="32"/>
          <w:szCs w:val="32"/>
        </w:rPr>
      </w:pPr>
      <w:r w:rsidRPr="00B031DE">
        <w:rPr>
          <w:b/>
          <w:bCs/>
          <w:sz w:val="32"/>
          <w:szCs w:val="32"/>
        </w:rPr>
        <w:t xml:space="preserve">СОВЕТ </w:t>
      </w:r>
      <w:r w:rsidR="006855A2" w:rsidRPr="00B031DE">
        <w:rPr>
          <w:b/>
          <w:bCs/>
          <w:sz w:val="32"/>
          <w:szCs w:val="32"/>
        </w:rPr>
        <w:t xml:space="preserve">СЕЛЬСКОГО ПОСЕЛЕНИЯ </w:t>
      </w:r>
      <w:r w:rsidRPr="00B031DE">
        <w:rPr>
          <w:b/>
          <w:bCs/>
          <w:sz w:val="32"/>
          <w:szCs w:val="32"/>
        </w:rPr>
        <w:t>«</w:t>
      </w:r>
      <w:r w:rsidR="006855A2" w:rsidRPr="00B031DE">
        <w:rPr>
          <w:b/>
          <w:bCs/>
          <w:sz w:val="32"/>
          <w:szCs w:val="32"/>
        </w:rPr>
        <w:t>КАЗАНОВСКОЕ</w:t>
      </w:r>
      <w:r w:rsidRPr="00B031DE">
        <w:rPr>
          <w:b/>
          <w:bCs/>
          <w:sz w:val="32"/>
          <w:szCs w:val="32"/>
        </w:rPr>
        <w:t>»</w:t>
      </w:r>
    </w:p>
    <w:p w:rsidR="00314B2D" w:rsidRDefault="00314B2D" w:rsidP="00BA07E3">
      <w:pPr>
        <w:tabs>
          <w:tab w:val="left" w:pos="3945"/>
          <w:tab w:val="center" w:pos="4758"/>
        </w:tabs>
        <w:ind w:firstLine="0"/>
        <w:jc w:val="center"/>
        <w:rPr>
          <w:b/>
          <w:bCs/>
          <w:sz w:val="32"/>
          <w:szCs w:val="32"/>
        </w:rPr>
      </w:pPr>
    </w:p>
    <w:p w:rsidR="00314B2D" w:rsidRPr="00314B2D" w:rsidRDefault="00314B2D" w:rsidP="00BA07E3">
      <w:pPr>
        <w:tabs>
          <w:tab w:val="left" w:pos="3945"/>
          <w:tab w:val="center" w:pos="4758"/>
        </w:tabs>
        <w:ind w:firstLine="0"/>
        <w:jc w:val="center"/>
      </w:pPr>
    </w:p>
    <w:p w:rsidR="00132A6F" w:rsidRPr="00B031DE" w:rsidRDefault="00132A6F" w:rsidP="00BA07E3">
      <w:pPr>
        <w:pStyle w:val="20"/>
        <w:jc w:val="center"/>
        <w:rPr>
          <w:sz w:val="32"/>
          <w:szCs w:val="32"/>
        </w:rPr>
      </w:pPr>
      <w:r w:rsidRPr="00B031DE">
        <w:rPr>
          <w:sz w:val="32"/>
          <w:szCs w:val="32"/>
        </w:rPr>
        <w:t>РЕШЕНИЕ</w:t>
      </w:r>
    </w:p>
    <w:p w:rsidR="00132A6F" w:rsidRDefault="00132A6F" w:rsidP="00BA07E3">
      <w:pPr>
        <w:jc w:val="center"/>
        <w:rPr>
          <w:szCs w:val="28"/>
        </w:rPr>
      </w:pPr>
    </w:p>
    <w:p w:rsidR="00314B2D" w:rsidRDefault="00314B2D" w:rsidP="00BA07E3">
      <w:pPr>
        <w:jc w:val="center"/>
        <w:rPr>
          <w:szCs w:val="28"/>
        </w:rPr>
      </w:pPr>
    </w:p>
    <w:p w:rsidR="00132A6F" w:rsidRDefault="00314B2D" w:rsidP="00BA07E3">
      <w:pPr>
        <w:jc w:val="center"/>
      </w:pPr>
      <w:r>
        <w:t>24 декабря</w:t>
      </w:r>
      <w:r w:rsidR="00132A6F">
        <w:t xml:space="preserve"> </w:t>
      </w:r>
      <w:r w:rsidR="00132A6F" w:rsidRPr="005E020F">
        <w:t>20</w:t>
      </w:r>
      <w:r w:rsidR="00132A6F">
        <w:t>24</w:t>
      </w:r>
      <w:r w:rsidR="00132A6F" w:rsidRPr="005E020F">
        <w:t>г</w:t>
      </w:r>
      <w:r w:rsidR="00132A6F">
        <w:t>ода</w:t>
      </w:r>
      <w:r w:rsidR="00132A6F" w:rsidRPr="005E020F">
        <w:tab/>
      </w:r>
      <w:r w:rsidR="00132A6F" w:rsidRPr="005E020F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 w:rsidR="003A05F0">
        <w:tab/>
      </w:r>
      <w:r>
        <w:t xml:space="preserve">         </w:t>
      </w:r>
      <w:r w:rsidR="00132A6F" w:rsidRPr="005E020F">
        <w:t xml:space="preserve">№ </w:t>
      </w:r>
      <w:r>
        <w:t>38</w:t>
      </w:r>
    </w:p>
    <w:p w:rsidR="00132A6F" w:rsidRDefault="00132A6F" w:rsidP="00BA07E3">
      <w:pPr>
        <w:jc w:val="center"/>
      </w:pPr>
    </w:p>
    <w:p w:rsidR="00132A6F" w:rsidRPr="003311A0" w:rsidRDefault="00132A6F" w:rsidP="00BA07E3">
      <w:pPr>
        <w:jc w:val="center"/>
        <w:rPr>
          <w:b/>
        </w:rPr>
      </w:pPr>
      <w:r w:rsidRPr="003311A0">
        <w:rPr>
          <w:b/>
        </w:rPr>
        <w:t xml:space="preserve">«О бюджете </w:t>
      </w:r>
      <w:r w:rsidR="006855A2">
        <w:rPr>
          <w:b/>
        </w:rPr>
        <w:t xml:space="preserve">сельского поселения </w:t>
      </w:r>
      <w:r w:rsidRPr="003311A0">
        <w:rPr>
          <w:b/>
        </w:rPr>
        <w:t>«</w:t>
      </w:r>
      <w:r w:rsidR="006855A2">
        <w:rPr>
          <w:b/>
        </w:rPr>
        <w:t>Казановское</w:t>
      </w:r>
      <w:r w:rsidRPr="003311A0">
        <w:rPr>
          <w:b/>
        </w:rPr>
        <w:t>» на 20</w:t>
      </w:r>
      <w:r>
        <w:rPr>
          <w:b/>
        </w:rPr>
        <w:t>25</w:t>
      </w:r>
      <w:r w:rsidRPr="003311A0">
        <w:rPr>
          <w:b/>
        </w:rPr>
        <w:t xml:space="preserve"> год</w:t>
      </w:r>
      <w:r>
        <w:rPr>
          <w:b/>
        </w:rPr>
        <w:t xml:space="preserve"> и плановый период 2026-2027 годов</w:t>
      </w:r>
      <w:r w:rsidRPr="003311A0">
        <w:rPr>
          <w:b/>
        </w:rPr>
        <w:t>»</w:t>
      </w:r>
    </w:p>
    <w:p w:rsidR="00132A6F" w:rsidRDefault="00132A6F" w:rsidP="00132A6F"/>
    <w:p w:rsidR="006855A2" w:rsidRPr="006855A2" w:rsidRDefault="006855A2" w:rsidP="006855A2">
      <w:pPr>
        <w:pStyle w:val="afb"/>
        <w:ind w:firstLine="540"/>
        <w:rPr>
          <w:sz w:val="28"/>
          <w:szCs w:val="28"/>
        </w:rPr>
      </w:pPr>
      <w:r w:rsidRPr="006855A2">
        <w:rPr>
          <w:sz w:val="28"/>
          <w:szCs w:val="28"/>
        </w:rPr>
        <w:t>Руководствуясь ст. 24 Устава сельского поселения «Казановское», Совет сельского поселения «Казановское» муниципального района «Шилкинский район» Забайкальского края решил:</w:t>
      </w:r>
    </w:p>
    <w:p w:rsidR="00132A6F" w:rsidRDefault="00132A6F" w:rsidP="00132A6F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р </w:t>
      </w:r>
      <w:r w:rsidRPr="00296A76">
        <w:rPr>
          <w:b/>
          <w:bCs/>
        </w:rPr>
        <w:t>е</w:t>
      </w:r>
      <w:r>
        <w:rPr>
          <w:b/>
          <w:bCs/>
        </w:rPr>
        <w:t xml:space="preserve"> </w:t>
      </w:r>
      <w:r w:rsidRPr="00296A76">
        <w:rPr>
          <w:b/>
          <w:bCs/>
        </w:rPr>
        <w:t>ш</w:t>
      </w:r>
      <w:r>
        <w:rPr>
          <w:b/>
          <w:bCs/>
        </w:rPr>
        <w:t xml:space="preserve"> </w:t>
      </w:r>
      <w:r w:rsidRPr="00296A76">
        <w:rPr>
          <w:b/>
          <w:bCs/>
        </w:rPr>
        <w:t>и</w:t>
      </w:r>
      <w:r>
        <w:rPr>
          <w:b/>
          <w:bCs/>
        </w:rPr>
        <w:t xml:space="preserve"> </w:t>
      </w:r>
      <w:r w:rsidRPr="00296A76">
        <w:rPr>
          <w:b/>
          <w:bCs/>
        </w:rPr>
        <w:t>л: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1. Утвердить основные характеристики бюджета </w:t>
      </w:r>
      <w:r w:rsidR="006855A2">
        <w:t>сельского поселения</w:t>
      </w:r>
      <w:r w:rsidR="00132A6F">
        <w:t xml:space="preserve"> «</w:t>
      </w:r>
      <w:r w:rsidR="006855A2">
        <w:t>Казановское</w:t>
      </w:r>
      <w:r w:rsidR="00132A6F">
        <w:t xml:space="preserve">» </w:t>
      </w:r>
      <w:r w:rsidRPr="00D44961">
        <w:rPr>
          <w:szCs w:val="28"/>
        </w:rPr>
        <w:t xml:space="preserve">на </w:t>
      </w:r>
      <w:r w:rsidR="00F35648">
        <w:rPr>
          <w:szCs w:val="28"/>
        </w:rPr>
        <w:t>2025</w:t>
      </w:r>
      <w:r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в сумме </w:t>
      </w:r>
      <w:r w:rsidR="006855A2">
        <w:rPr>
          <w:szCs w:val="28"/>
        </w:rPr>
        <w:t>9 794,7</w:t>
      </w:r>
      <w:r w:rsidRPr="00D44961">
        <w:rPr>
          <w:szCs w:val="28"/>
        </w:rPr>
        <w:t xml:space="preserve"> тыс. рублей;</w:t>
      </w:r>
      <w:r w:rsidR="006855A2">
        <w:rPr>
          <w:szCs w:val="28"/>
        </w:rPr>
        <w:t xml:space="preserve"> налоговые и не налоговые доходы 3 280,1 тыс. рублей; безвозмездные поступления 6 514,6 тыс. рублей.</w:t>
      </w:r>
    </w:p>
    <w:p w:rsidR="007409CF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в сумме </w:t>
      </w:r>
      <w:r w:rsidR="006855A2">
        <w:rPr>
          <w:szCs w:val="28"/>
        </w:rPr>
        <w:t>9</w:t>
      </w:r>
      <w:r w:rsidR="006B241F">
        <w:rPr>
          <w:szCs w:val="28"/>
        </w:rPr>
        <w:t> </w:t>
      </w:r>
      <w:r w:rsidR="006855A2">
        <w:rPr>
          <w:szCs w:val="28"/>
        </w:rPr>
        <w:t>794</w:t>
      </w:r>
      <w:r w:rsidR="006B241F">
        <w:rPr>
          <w:szCs w:val="28"/>
        </w:rPr>
        <w:t>,7</w:t>
      </w:r>
      <w:r w:rsidRPr="00D44961">
        <w:rPr>
          <w:szCs w:val="28"/>
        </w:rPr>
        <w:t xml:space="preserve"> тыс. рублей;</w:t>
      </w:r>
    </w:p>
    <w:p w:rsidR="00D314CD" w:rsidRDefault="00B031DE" w:rsidP="00D314CD">
      <w:pPr>
        <w:rPr>
          <w:szCs w:val="28"/>
        </w:rPr>
      </w:pPr>
      <w:r>
        <w:rPr>
          <w:szCs w:val="28"/>
        </w:rPr>
        <w:t>3)</w:t>
      </w:r>
      <w:r w:rsidR="00D314CD" w:rsidRPr="00D44961">
        <w:rPr>
          <w:szCs w:val="28"/>
        </w:rPr>
        <w:t> профицит</w:t>
      </w:r>
      <w:r w:rsidR="00D314CD">
        <w:rPr>
          <w:szCs w:val="28"/>
        </w:rPr>
        <w:t>(дефицит)</w:t>
      </w:r>
      <w:r w:rsidR="00D314CD" w:rsidRPr="00D44961">
        <w:rPr>
          <w:szCs w:val="28"/>
        </w:rPr>
        <w:t xml:space="preserve"> бюджета </w:t>
      </w:r>
      <w:r w:rsidR="00D314CD">
        <w:t>сельского поселения «</w:t>
      </w:r>
      <w:r w:rsidR="00EB26A7" w:rsidRPr="00EB26A7">
        <w:t>Казановское</w:t>
      </w:r>
      <w:r w:rsidR="00D314CD">
        <w:t xml:space="preserve">» </w:t>
      </w:r>
      <w:r w:rsidR="00D314CD" w:rsidRPr="00D44961">
        <w:rPr>
          <w:szCs w:val="28"/>
        </w:rPr>
        <w:t xml:space="preserve">на </w:t>
      </w:r>
      <w:r w:rsidR="00D314CD">
        <w:rPr>
          <w:szCs w:val="28"/>
        </w:rPr>
        <w:t>2025</w:t>
      </w:r>
      <w:r w:rsidR="00D314CD" w:rsidRPr="00D44961">
        <w:rPr>
          <w:szCs w:val="28"/>
        </w:rPr>
        <w:t xml:space="preserve"> год в сумме </w:t>
      </w:r>
      <w:r w:rsidR="00D314CD">
        <w:rPr>
          <w:szCs w:val="28"/>
        </w:rPr>
        <w:t>0</w:t>
      </w:r>
      <w:r w:rsidR="00D314CD" w:rsidRPr="00D44961">
        <w:rPr>
          <w:szCs w:val="28"/>
        </w:rPr>
        <w:t xml:space="preserve"> тыс. рублей</w:t>
      </w:r>
      <w:r>
        <w:rPr>
          <w:szCs w:val="28"/>
        </w:rPr>
        <w:t>;</w:t>
      </w:r>
      <w:r w:rsidR="00D314CD" w:rsidRPr="00D44961">
        <w:rPr>
          <w:szCs w:val="28"/>
        </w:rPr>
        <w:t xml:space="preserve"> </w:t>
      </w:r>
    </w:p>
    <w:p w:rsidR="00D314CD" w:rsidRDefault="00D314CD" w:rsidP="00D314CD">
      <w:pPr>
        <w:pStyle w:val="afb"/>
        <w:ind w:firstLine="708"/>
        <w:rPr>
          <w:sz w:val="28"/>
          <w:szCs w:val="28"/>
        </w:rPr>
      </w:pPr>
      <w:r w:rsidRPr="00BE2AED">
        <w:rPr>
          <w:sz w:val="28"/>
          <w:szCs w:val="28"/>
        </w:rPr>
        <w:t>4)</w:t>
      </w:r>
      <w:r w:rsidRPr="00D37185">
        <w:rPr>
          <w:sz w:val="28"/>
          <w:szCs w:val="28"/>
        </w:rPr>
        <w:t>Установить предельный объём муниципального долга сельского поселения «</w:t>
      </w:r>
      <w:r>
        <w:rPr>
          <w:sz w:val="28"/>
          <w:szCs w:val="28"/>
        </w:rPr>
        <w:t>Казановское</w:t>
      </w:r>
      <w:r w:rsidRPr="00D37185">
        <w:rPr>
          <w:sz w:val="28"/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>
        <w:rPr>
          <w:sz w:val="28"/>
          <w:szCs w:val="28"/>
        </w:rPr>
        <w:t>Казановское</w:t>
      </w:r>
      <w:r w:rsidRPr="00D37185">
        <w:rPr>
          <w:sz w:val="28"/>
          <w:szCs w:val="28"/>
        </w:rPr>
        <w:t xml:space="preserve">» на 1 января  2026 года в сумме 0 тыс. рублей, в том числе верхний предел долга по муниципальным гарантиям </w:t>
      </w:r>
      <w:r>
        <w:rPr>
          <w:sz w:val="28"/>
          <w:szCs w:val="28"/>
        </w:rPr>
        <w:t>устанавливается в сумме 0 тыс.</w:t>
      </w:r>
      <w:r w:rsidR="00B031D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B031DE">
        <w:rPr>
          <w:sz w:val="28"/>
          <w:szCs w:val="28"/>
        </w:rPr>
        <w:t>;</w:t>
      </w:r>
    </w:p>
    <w:p w:rsidR="00D314CD" w:rsidRDefault="00D314CD" w:rsidP="00D314CD">
      <w:pPr>
        <w:rPr>
          <w:szCs w:val="28"/>
        </w:rPr>
      </w:pPr>
      <w:r>
        <w:rPr>
          <w:szCs w:val="28"/>
        </w:rPr>
        <w:t>5)</w:t>
      </w:r>
      <w:r w:rsidRPr="00DA47EA">
        <w:rPr>
          <w:szCs w:val="28"/>
        </w:rPr>
        <w:t xml:space="preserve"> </w:t>
      </w:r>
      <w:r w:rsidRPr="00D44961">
        <w:rPr>
          <w:szCs w:val="28"/>
        </w:rPr>
        <w:t xml:space="preserve">резервный фонд администрации </w:t>
      </w:r>
      <w:r>
        <w:t>сельского поселения «Казановское»</w:t>
      </w:r>
      <w:r w:rsidRPr="00D44961">
        <w:rPr>
          <w:szCs w:val="28"/>
        </w:rPr>
        <w:t xml:space="preserve"> на </w:t>
      </w:r>
      <w:r>
        <w:rPr>
          <w:szCs w:val="28"/>
        </w:rPr>
        <w:t>2025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планируется.</w:t>
      </w:r>
    </w:p>
    <w:p w:rsidR="00D314CD" w:rsidRPr="00D37185" w:rsidRDefault="00D314CD" w:rsidP="00D314CD">
      <w:pPr>
        <w:pStyle w:val="afb"/>
        <w:ind w:firstLine="708"/>
        <w:rPr>
          <w:sz w:val="28"/>
          <w:szCs w:val="28"/>
        </w:rPr>
      </w:pP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>2. </w:t>
      </w:r>
      <w:r w:rsidR="00D314CD" w:rsidRPr="00D44961">
        <w:rPr>
          <w:szCs w:val="28"/>
        </w:rPr>
        <w:t xml:space="preserve">Утвердить основные характеристики бюджета </w:t>
      </w:r>
      <w:r w:rsidR="00D314CD">
        <w:t xml:space="preserve">сельского поселения «Казановское» </w:t>
      </w:r>
      <w:r w:rsidR="00D314CD" w:rsidRPr="00D44961">
        <w:rPr>
          <w:szCs w:val="28"/>
        </w:rPr>
        <w:t xml:space="preserve">на плановый период </w:t>
      </w:r>
      <w:r w:rsidR="00D314CD">
        <w:rPr>
          <w:szCs w:val="28"/>
        </w:rPr>
        <w:t>2026</w:t>
      </w:r>
      <w:r w:rsidR="00D314CD" w:rsidRPr="00D44961">
        <w:rPr>
          <w:szCs w:val="28"/>
        </w:rPr>
        <w:t xml:space="preserve"> год и </w:t>
      </w:r>
      <w:r w:rsidR="00D314CD">
        <w:rPr>
          <w:szCs w:val="28"/>
        </w:rPr>
        <w:t>2027</w:t>
      </w:r>
      <w:r w:rsidR="00D314CD" w:rsidRPr="00D44961">
        <w:rPr>
          <w:szCs w:val="28"/>
        </w:rPr>
        <w:t xml:space="preserve"> год:</w:t>
      </w:r>
    </w:p>
    <w:p w:rsidR="007409CF" w:rsidRPr="00D44961" w:rsidRDefault="007409CF" w:rsidP="00932181">
      <w:pPr>
        <w:rPr>
          <w:szCs w:val="28"/>
        </w:rPr>
      </w:pPr>
      <w:r w:rsidRPr="00D44961">
        <w:rPr>
          <w:szCs w:val="28"/>
        </w:rPr>
        <w:t xml:space="preserve">1) общий объем доходов на </w:t>
      </w:r>
      <w:r w:rsidR="00F35648">
        <w:rPr>
          <w:szCs w:val="28"/>
        </w:rPr>
        <w:t>2026</w:t>
      </w:r>
      <w:r w:rsidRPr="00D44961">
        <w:rPr>
          <w:szCs w:val="28"/>
        </w:rPr>
        <w:t xml:space="preserve"> год в сумме </w:t>
      </w:r>
      <w:r w:rsidR="006B241F">
        <w:rPr>
          <w:szCs w:val="28"/>
        </w:rPr>
        <w:t>9 857,7</w:t>
      </w:r>
      <w:r w:rsidRPr="00D44961">
        <w:rPr>
          <w:szCs w:val="28"/>
        </w:rPr>
        <w:t xml:space="preserve"> тыс. рублей и на </w:t>
      </w:r>
      <w:r w:rsidR="00F35648">
        <w:rPr>
          <w:szCs w:val="28"/>
        </w:rPr>
        <w:t>2027</w:t>
      </w:r>
      <w:r w:rsidRPr="00D44961">
        <w:rPr>
          <w:szCs w:val="28"/>
        </w:rPr>
        <w:t xml:space="preserve"> год в сумме </w:t>
      </w:r>
      <w:r w:rsidR="006B241F">
        <w:rPr>
          <w:szCs w:val="28"/>
        </w:rPr>
        <w:t>9 857,7</w:t>
      </w:r>
      <w:r w:rsidRPr="00D44961">
        <w:rPr>
          <w:szCs w:val="28"/>
        </w:rPr>
        <w:t xml:space="preserve"> тыс. рублей;</w:t>
      </w:r>
    </w:p>
    <w:p w:rsidR="007409CF" w:rsidRDefault="007409CF" w:rsidP="00932181">
      <w:pPr>
        <w:rPr>
          <w:szCs w:val="28"/>
        </w:rPr>
      </w:pPr>
      <w:r w:rsidRPr="00D44961">
        <w:rPr>
          <w:szCs w:val="28"/>
        </w:rPr>
        <w:t xml:space="preserve">2) общий объем расходов на </w:t>
      </w:r>
      <w:r w:rsidR="00F35648">
        <w:rPr>
          <w:szCs w:val="28"/>
        </w:rPr>
        <w:t>2026</w:t>
      </w:r>
      <w:r w:rsidRPr="00D44961">
        <w:rPr>
          <w:szCs w:val="28"/>
        </w:rPr>
        <w:t xml:space="preserve"> год в сумме </w:t>
      </w:r>
      <w:r w:rsidR="006B241F">
        <w:rPr>
          <w:szCs w:val="28"/>
        </w:rPr>
        <w:t>9 857,7</w:t>
      </w:r>
      <w:r w:rsidRPr="00D44961">
        <w:rPr>
          <w:szCs w:val="28"/>
        </w:rPr>
        <w:t xml:space="preserve"> тыс. рублей, и на </w:t>
      </w:r>
      <w:r w:rsidR="00F35648">
        <w:rPr>
          <w:szCs w:val="28"/>
        </w:rPr>
        <w:t>2027</w:t>
      </w:r>
      <w:r w:rsidRPr="00D44961">
        <w:rPr>
          <w:szCs w:val="28"/>
        </w:rPr>
        <w:t xml:space="preserve"> год в сумме </w:t>
      </w:r>
      <w:r w:rsidR="006B241F">
        <w:rPr>
          <w:szCs w:val="28"/>
        </w:rPr>
        <w:t>9 857,7</w:t>
      </w:r>
      <w:r w:rsidRPr="00D44961">
        <w:rPr>
          <w:szCs w:val="28"/>
        </w:rPr>
        <w:t xml:space="preserve"> тыс. рублей;</w:t>
      </w:r>
    </w:p>
    <w:p w:rsidR="00D314CD" w:rsidRPr="00D44961" w:rsidRDefault="00D314CD" w:rsidP="00932181">
      <w:pPr>
        <w:rPr>
          <w:szCs w:val="28"/>
        </w:rPr>
      </w:pPr>
      <w:r>
        <w:rPr>
          <w:szCs w:val="28"/>
        </w:rPr>
        <w:t xml:space="preserve">3) </w:t>
      </w:r>
      <w:r w:rsidRPr="00D44961">
        <w:rPr>
          <w:szCs w:val="28"/>
        </w:rPr>
        <w:t>профицит</w:t>
      </w:r>
      <w:r>
        <w:rPr>
          <w:szCs w:val="28"/>
        </w:rPr>
        <w:t>(дефицит)</w:t>
      </w:r>
      <w:r w:rsidRPr="00D44961">
        <w:rPr>
          <w:szCs w:val="28"/>
        </w:rPr>
        <w:t xml:space="preserve"> бюджета </w:t>
      </w:r>
      <w:r>
        <w:t xml:space="preserve">сельского поселения «Казановское» </w:t>
      </w:r>
      <w:r w:rsidRPr="00D44961">
        <w:rPr>
          <w:szCs w:val="28"/>
        </w:rPr>
        <w:t xml:space="preserve">на </w:t>
      </w:r>
      <w:r>
        <w:rPr>
          <w:szCs w:val="28"/>
        </w:rPr>
        <w:t>2026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 и на </w:t>
      </w:r>
      <w:r>
        <w:rPr>
          <w:szCs w:val="28"/>
        </w:rPr>
        <w:t>2027</w:t>
      </w:r>
      <w:r w:rsidRPr="00D44961">
        <w:rPr>
          <w:szCs w:val="28"/>
        </w:rPr>
        <w:t xml:space="preserve"> год в сумме </w:t>
      </w:r>
      <w:r>
        <w:rPr>
          <w:szCs w:val="28"/>
        </w:rPr>
        <w:t>0 тыс. рублей</w:t>
      </w:r>
      <w:r w:rsidR="00B031DE">
        <w:rPr>
          <w:szCs w:val="28"/>
        </w:rPr>
        <w:t>;</w:t>
      </w:r>
    </w:p>
    <w:p w:rsidR="00BB52D0" w:rsidRDefault="00D314CD" w:rsidP="00BB52D0">
      <w:pPr>
        <w:rPr>
          <w:szCs w:val="28"/>
        </w:rPr>
      </w:pPr>
      <w:r>
        <w:rPr>
          <w:szCs w:val="28"/>
        </w:rPr>
        <w:t>4</w:t>
      </w:r>
      <w:r w:rsidR="00BB52D0">
        <w:rPr>
          <w:szCs w:val="28"/>
        </w:rPr>
        <w:t xml:space="preserve">) </w:t>
      </w:r>
      <w:r w:rsidRPr="00BE2AED">
        <w:rPr>
          <w:szCs w:val="28"/>
        </w:rPr>
        <w:t>Установить предельный объём муниципального долга сельского поселения «</w:t>
      </w:r>
      <w:r>
        <w:rPr>
          <w:szCs w:val="28"/>
        </w:rPr>
        <w:t>Казановское</w:t>
      </w:r>
      <w:r w:rsidRPr="00BE2AED">
        <w:rPr>
          <w:szCs w:val="28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</w:t>
      </w:r>
      <w:r>
        <w:rPr>
          <w:szCs w:val="28"/>
        </w:rPr>
        <w:t xml:space="preserve"> В</w:t>
      </w:r>
      <w:r w:rsidRPr="00D44961">
        <w:rPr>
          <w:szCs w:val="28"/>
        </w:rPr>
        <w:t xml:space="preserve">ерхний предел муниципального долга </w:t>
      </w:r>
      <w:r>
        <w:t xml:space="preserve">сельского поселения «Казановское» </w:t>
      </w:r>
      <w:r w:rsidRPr="00D44961">
        <w:rPr>
          <w:szCs w:val="28"/>
        </w:rPr>
        <w:t xml:space="preserve">на 1 января </w:t>
      </w:r>
      <w:r>
        <w:rPr>
          <w:szCs w:val="28"/>
        </w:rPr>
        <w:t>2027года и на 1 января 2028</w:t>
      </w:r>
      <w:r w:rsidRPr="00D44961">
        <w:rPr>
          <w:szCs w:val="28"/>
        </w:rPr>
        <w:t xml:space="preserve"> года в сумме </w:t>
      </w:r>
      <w:r>
        <w:rPr>
          <w:szCs w:val="28"/>
        </w:rPr>
        <w:t>0</w:t>
      </w:r>
      <w:r w:rsidRPr="00D44961">
        <w:rPr>
          <w:szCs w:val="28"/>
        </w:rPr>
        <w:t xml:space="preserve"> тыс. рублей</w:t>
      </w:r>
      <w:r>
        <w:rPr>
          <w:szCs w:val="28"/>
        </w:rPr>
        <w:t>,</w:t>
      </w:r>
      <w:r w:rsidRPr="00E71A6E">
        <w:rPr>
          <w:szCs w:val="28"/>
        </w:rPr>
        <w:t xml:space="preserve"> </w:t>
      </w:r>
      <w:r w:rsidRPr="00D44961">
        <w:rPr>
          <w:szCs w:val="28"/>
        </w:rPr>
        <w:t>в том числе верхний предел долга по муниципальным гарантиям</w:t>
      </w:r>
      <w:r>
        <w:rPr>
          <w:szCs w:val="28"/>
        </w:rPr>
        <w:t xml:space="preserve"> устанавливается в сумме 0 тыс.</w:t>
      </w:r>
      <w:r w:rsidR="00B031DE">
        <w:rPr>
          <w:szCs w:val="28"/>
        </w:rPr>
        <w:t xml:space="preserve"> рублей;</w:t>
      </w:r>
    </w:p>
    <w:p w:rsidR="00D314CD" w:rsidRDefault="00D314CD" w:rsidP="00D314CD">
      <w:pPr>
        <w:rPr>
          <w:szCs w:val="28"/>
        </w:rPr>
      </w:pPr>
      <w:r>
        <w:rPr>
          <w:szCs w:val="28"/>
        </w:rPr>
        <w:t>5)</w:t>
      </w:r>
      <w:r w:rsidRPr="00DA47EA">
        <w:rPr>
          <w:szCs w:val="28"/>
        </w:rPr>
        <w:t xml:space="preserve"> </w:t>
      </w:r>
      <w:r w:rsidRPr="00D44961">
        <w:rPr>
          <w:szCs w:val="28"/>
        </w:rPr>
        <w:t xml:space="preserve">резервный фонд администрации </w:t>
      </w:r>
      <w:r>
        <w:t xml:space="preserve">сельского поселения </w:t>
      </w:r>
      <w:r w:rsidR="00EB26A7" w:rsidRPr="00EB26A7">
        <w:t>Казановско</w:t>
      </w:r>
      <w:r w:rsidR="00EB26A7" w:rsidRPr="00B031DE">
        <w:t>е</w:t>
      </w:r>
      <w:r w:rsidRPr="00D44961">
        <w:rPr>
          <w:szCs w:val="28"/>
        </w:rPr>
        <w:t xml:space="preserve"> на </w:t>
      </w:r>
      <w:r>
        <w:rPr>
          <w:szCs w:val="28"/>
        </w:rPr>
        <w:t>2026</w:t>
      </w:r>
      <w:r w:rsidRPr="00D44961">
        <w:rPr>
          <w:szCs w:val="28"/>
        </w:rPr>
        <w:t xml:space="preserve"> год </w:t>
      </w:r>
      <w:r>
        <w:rPr>
          <w:szCs w:val="28"/>
        </w:rPr>
        <w:t>и на 2027</w:t>
      </w:r>
      <w:r w:rsidRPr="00D44961">
        <w:rPr>
          <w:szCs w:val="28"/>
        </w:rPr>
        <w:t xml:space="preserve"> год </w:t>
      </w:r>
      <w:r>
        <w:rPr>
          <w:szCs w:val="28"/>
        </w:rPr>
        <w:t>не планируется</w:t>
      </w:r>
      <w:r w:rsidR="00B031DE">
        <w:rPr>
          <w:szCs w:val="28"/>
        </w:rPr>
        <w:t>.</w:t>
      </w:r>
    </w:p>
    <w:p w:rsidR="00D314CD" w:rsidRPr="00D44961" w:rsidRDefault="00D314CD" w:rsidP="00D314CD">
      <w:pPr>
        <w:contextualSpacing/>
        <w:rPr>
          <w:szCs w:val="28"/>
        </w:rPr>
      </w:pPr>
      <w:r>
        <w:rPr>
          <w:szCs w:val="28"/>
        </w:rPr>
        <w:t>3</w:t>
      </w:r>
      <w:r w:rsidRPr="00D44961">
        <w:rPr>
          <w:szCs w:val="28"/>
        </w:rPr>
        <w:t xml:space="preserve">. Утвердить объем поступлений доходов в бюджет </w:t>
      </w:r>
      <w:r>
        <w:t>сельского поселения «Казановское»</w:t>
      </w:r>
      <w:r w:rsidR="00783F5B">
        <w:t xml:space="preserve"> </w:t>
      </w:r>
      <w:r w:rsidRPr="00D44961">
        <w:rPr>
          <w:szCs w:val="28"/>
        </w:rPr>
        <w:t xml:space="preserve">по кодам классификации доходов на </w:t>
      </w:r>
      <w:r>
        <w:rPr>
          <w:szCs w:val="28"/>
        </w:rPr>
        <w:t>2025</w:t>
      </w:r>
      <w:r w:rsidRPr="00D44961">
        <w:rPr>
          <w:szCs w:val="28"/>
        </w:rPr>
        <w:t xml:space="preserve"> год и на плановый период на </w:t>
      </w:r>
      <w:r>
        <w:rPr>
          <w:szCs w:val="28"/>
        </w:rPr>
        <w:t>2026</w:t>
      </w:r>
      <w:r w:rsidRPr="00D44961">
        <w:rPr>
          <w:szCs w:val="28"/>
        </w:rPr>
        <w:t xml:space="preserve"> год и на </w:t>
      </w:r>
      <w:r>
        <w:rPr>
          <w:szCs w:val="28"/>
        </w:rPr>
        <w:t>2027</w:t>
      </w:r>
      <w:r w:rsidRPr="00D44961">
        <w:rPr>
          <w:szCs w:val="28"/>
        </w:rPr>
        <w:t xml:space="preserve"> год в суммах согласно приложениям № </w:t>
      </w:r>
      <w:r>
        <w:rPr>
          <w:szCs w:val="28"/>
        </w:rPr>
        <w:t>1</w:t>
      </w:r>
      <w:r w:rsidRPr="00D44961">
        <w:rPr>
          <w:szCs w:val="28"/>
        </w:rPr>
        <w:t xml:space="preserve"> и № </w:t>
      </w:r>
      <w:r>
        <w:rPr>
          <w:szCs w:val="28"/>
        </w:rPr>
        <w:t>2</w:t>
      </w:r>
      <w:r w:rsidRPr="00D44961">
        <w:rPr>
          <w:szCs w:val="28"/>
        </w:rPr>
        <w:t xml:space="preserve"> к настоящему Решению.</w:t>
      </w:r>
    </w:p>
    <w:p w:rsidR="00783F5B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>. 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>
        <w:rPr>
          <w:rFonts w:ascii="Times New Roman" w:hAnsi="Times New Roman" w:cs="Times New Roman"/>
          <w:bCs/>
          <w:sz w:val="28"/>
          <w:szCs w:val="28"/>
        </w:rPr>
        <w:t>6 514,6</w:t>
      </w:r>
      <w:r w:rsidRPr="007B5F91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Pr="007B5F91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5F91">
        <w:rPr>
          <w:rFonts w:ascii="Times New Roman" w:hAnsi="Times New Roman" w:cs="Times New Roman"/>
          <w:sz w:val="28"/>
          <w:szCs w:val="28"/>
        </w:rPr>
        <w:t xml:space="preserve">Межбюджетные трансферты, полученные бюджетами </w:t>
      </w:r>
      <w:r>
        <w:rPr>
          <w:rFonts w:ascii="Times New Roman" w:hAnsi="Times New Roman" w:cs="Times New Roman"/>
          <w:sz w:val="28"/>
          <w:szCs w:val="28"/>
        </w:rPr>
        <w:t>сельского поселения «Казановское»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форме субвенций и субсидий, иных межбюджетных трансфертов, имеющих целевое назначение, отраженные на счетах органа Федерального </w:t>
      </w:r>
      <w:r w:rsidRPr="007B5F91">
        <w:rPr>
          <w:rFonts w:ascii="Times New Roman" w:hAnsi="Times New Roman" w:cs="Times New Roman"/>
          <w:sz w:val="28"/>
          <w:szCs w:val="28"/>
        </w:rPr>
        <w:lastRenderedPageBreak/>
        <w:t>казначейства, не использованные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подлежат возврату в 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7B5F91">
        <w:rPr>
          <w:rFonts w:ascii="Times New Roman" w:hAnsi="Times New Roman" w:cs="Times New Roman"/>
          <w:sz w:val="28"/>
          <w:szCs w:val="28"/>
        </w:rPr>
        <w:t xml:space="preserve"> в течение первых 15 рабочих дней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83F5B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7B5F9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>
        <w:rPr>
          <w:rFonts w:ascii="Times New Roman" w:hAnsi="Times New Roman" w:cs="Times New Roman"/>
          <w:bCs/>
          <w:sz w:val="28"/>
          <w:szCs w:val="28"/>
        </w:rPr>
        <w:t xml:space="preserve">6 545,3 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Pr="007B5F91" w:rsidRDefault="00783F5B" w:rsidP="00783F5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7B5F91">
        <w:rPr>
          <w:rFonts w:ascii="Times New Roman" w:hAnsi="Times New Roman" w:cs="Times New Roman"/>
          <w:sz w:val="28"/>
          <w:szCs w:val="28"/>
        </w:rPr>
        <w:t xml:space="preserve"> общий объем межбюджетных трансфертов, получаемых из других бюджетов бюджетной системы в плановом периоде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B5F91">
        <w:rPr>
          <w:rFonts w:ascii="Times New Roman" w:hAnsi="Times New Roman" w:cs="Times New Roman"/>
          <w:sz w:val="28"/>
          <w:szCs w:val="28"/>
        </w:rPr>
        <w:t xml:space="preserve"> года, в сумме </w:t>
      </w:r>
      <w:r>
        <w:rPr>
          <w:rFonts w:ascii="Times New Roman" w:hAnsi="Times New Roman" w:cs="Times New Roman"/>
          <w:sz w:val="28"/>
          <w:szCs w:val="28"/>
        </w:rPr>
        <w:t xml:space="preserve">6 545,3 </w:t>
      </w:r>
      <w:r w:rsidRPr="007B5F91">
        <w:rPr>
          <w:rFonts w:ascii="Times New Roman" w:hAnsi="Times New Roman" w:cs="Times New Roman"/>
          <w:sz w:val="28"/>
          <w:szCs w:val="28"/>
        </w:rPr>
        <w:t xml:space="preserve">тыс. рублей согласно приложению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B5F9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83F5B" w:rsidRDefault="00783F5B" w:rsidP="00783F5B">
      <w:pPr>
        <w:contextualSpacing/>
        <w:rPr>
          <w:szCs w:val="28"/>
        </w:rPr>
      </w:pPr>
      <w:r>
        <w:rPr>
          <w:szCs w:val="28"/>
        </w:rPr>
        <w:t>6</w:t>
      </w:r>
      <w:r w:rsidRPr="00D44961">
        <w:rPr>
          <w:szCs w:val="28"/>
        </w:rPr>
        <w:t xml:space="preserve">. Утвердить источники финансирования дефицита бюджета </w:t>
      </w:r>
      <w:r>
        <w:t>сельского поселения «Казановское»</w:t>
      </w:r>
      <w:r w:rsidRPr="00D44961">
        <w:rPr>
          <w:szCs w:val="28"/>
        </w:rPr>
        <w:t xml:space="preserve">, перечень статей и видов источников финансирования дефицита бюджета </w:t>
      </w:r>
      <w:r>
        <w:t xml:space="preserve">сельского поселения «Казановское» </w:t>
      </w:r>
      <w:r w:rsidRPr="00D44961">
        <w:rPr>
          <w:szCs w:val="28"/>
        </w:rPr>
        <w:t xml:space="preserve">на </w:t>
      </w:r>
      <w:r>
        <w:rPr>
          <w:szCs w:val="28"/>
        </w:rPr>
        <w:t>2025</w:t>
      </w:r>
      <w:r w:rsidRPr="00D44961">
        <w:rPr>
          <w:szCs w:val="28"/>
        </w:rPr>
        <w:t xml:space="preserve"> год и на плановый период </w:t>
      </w:r>
      <w:r>
        <w:rPr>
          <w:szCs w:val="28"/>
        </w:rPr>
        <w:t>2026 и2027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ов </w:t>
      </w:r>
      <w:r w:rsidRPr="00D44961">
        <w:rPr>
          <w:szCs w:val="28"/>
        </w:rPr>
        <w:t>согласно приложениям № </w:t>
      </w:r>
      <w:r>
        <w:rPr>
          <w:szCs w:val="28"/>
        </w:rPr>
        <w:t>5</w:t>
      </w:r>
      <w:r w:rsidRPr="00D44961">
        <w:rPr>
          <w:szCs w:val="28"/>
        </w:rPr>
        <w:t xml:space="preserve"> и № </w:t>
      </w:r>
      <w:r>
        <w:rPr>
          <w:szCs w:val="28"/>
        </w:rPr>
        <w:t>6</w:t>
      </w:r>
      <w:r w:rsidRPr="00D44961">
        <w:rPr>
          <w:szCs w:val="28"/>
        </w:rPr>
        <w:t xml:space="preserve"> к настоящему Решению.</w:t>
      </w:r>
    </w:p>
    <w:p w:rsidR="00783F5B" w:rsidRPr="00D44961" w:rsidRDefault="00783F5B" w:rsidP="00783F5B">
      <w:pPr>
        <w:rPr>
          <w:szCs w:val="28"/>
        </w:rPr>
      </w:pPr>
      <w:r>
        <w:rPr>
          <w:szCs w:val="28"/>
        </w:rPr>
        <w:t>7</w:t>
      </w:r>
      <w:r w:rsidRPr="00D44961">
        <w:rPr>
          <w:szCs w:val="28"/>
        </w:rPr>
        <w:t xml:space="preserve">. Утвердить объем и распределение бюджетных ассигнований бюджета </w:t>
      </w:r>
      <w:r>
        <w:t xml:space="preserve">сельского поселения «Казановское» </w:t>
      </w:r>
      <w:r w:rsidRPr="00D44961">
        <w:rPr>
          <w:szCs w:val="28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>
        <w:rPr>
          <w:szCs w:val="28"/>
        </w:rPr>
        <w:t>на 2025</w:t>
      </w:r>
      <w:r w:rsidRPr="00D44961">
        <w:rPr>
          <w:szCs w:val="28"/>
        </w:rPr>
        <w:t xml:space="preserve"> год и на плановый период на </w:t>
      </w:r>
      <w:r>
        <w:rPr>
          <w:szCs w:val="28"/>
        </w:rPr>
        <w:t>2026 и 2027</w:t>
      </w:r>
      <w:r w:rsidRPr="00D44961">
        <w:rPr>
          <w:szCs w:val="28"/>
        </w:rPr>
        <w:t xml:space="preserve"> год</w:t>
      </w:r>
      <w:r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</w:t>
      </w:r>
      <w:r>
        <w:rPr>
          <w:szCs w:val="28"/>
        </w:rPr>
        <w:t>7</w:t>
      </w:r>
      <w:r w:rsidRPr="00D44961">
        <w:rPr>
          <w:szCs w:val="28"/>
        </w:rPr>
        <w:t xml:space="preserve"> и № </w:t>
      </w:r>
      <w:r w:rsidR="00F2200B">
        <w:rPr>
          <w:szCs w:val="28"/>
        </w:rPr>
        <w:t>8</w:t>
      </w:r>
      <w:r w:rsidRPr="00D44961">
        <w:rPr>
          <w:szCs w:val="28"/>
        </w:rPr>
        <w:t xml:space="preserve"> к настоящему Решению.</w:t>
      </w:r>
    </w:p>
    <w:p w:rsidR="00783F5B" w:rsidRDefault="00783F5B" w:rsidP="00783F5B">
      <w:pPr>
        <w:rPr>
          <w:szCs w:val="28"/>
        </w:rPr>
      </w:pPr>
      <w:r>
        <w:rPr>
          <w:szCs w:val="28"/>
        </w:rPr>
        <w:t>8</w:t>
      </w:r>
      <w:r w:rsidRPr="00D44961">
        <w:rPr>
          <w:szCs w:val="28"/>
        </w:rPr>
        <w:t xml:space="preserve">. Утвердить ведомственную структуру расходов бюджета </w:t>
      </w:r>
      <w:r>
        <w:t xml:space="preserve">сельского поселения «Казановское» </w:t>
      </w:r>
      <w:r w:rsidRPr="00D44961">
        <w:rPr>
          <w:szCs w:val="28"/>
        </w:rPr>
        <w:t xml:space="preserve">на </w:t>
      </w:r>
      <w:r>
        <w:rPr>
          <w:szCs w:val="28"/>
        </w:rPr>
        <w:t>2025</w:t>
      </w:r>
      <w:r w:rsidRPr="00D44961">
        <w:rPr>
          <w:szCs w:val="28"/>
        </w:rPr>
        <w:t xml:space="preserve"> год и на плановый период </w:t>
      </w:r>
      <w:r>
        <w:rPr>
          <w:szCs w:val="28"/>
        </w:rPr>
        <w:t>2026 и 2027</w:t>
      </w:r>
      <w:r w:rsidRPr="00D44961">
        <w:rPr>
          <w:szCs w:val="28"/>
        </w:rPr>
        <w:t xml:space="preserve"> год</w:t>
      </w:r>
      <w:r>
        <w:rPr>
          <w:szCs w:val="28"/>
        </w:rPr>
        <w:t>ов</w:t>
      </w:r>
      <w:r w:rsidRPr="00D44961">
        <w:rPr>
          <w:szCs w:val="28"/>
        </w:rPr>
        <w:t xml:space="preserve"> согласно приложениям № </w:t>
      </w:r>
      <w:r w:rsidR="00F2200B">
        <w:rPr>
          <w:szCs w:val="28"/>
        </w:rPr>
        <w:t>9</w:t>
      </w:r>
      <w:r w:rsidRPr="00D44961">
        <w:rPr>
          <w:szCs w:val="28"/>
        </w:rPr>
        <w:t xml:space="preserve"> и</w:t>
      </w:r>
      <w:r>
        <w:rPr>
          <w:szCs w:val="28"/>
        </w:rPr>
        <w:t xml:space="preserve"> № 10</w:t>
      </w:r>
      <w:r w:rsidRPr="00D44961">
        <w:rPr>
          <w:szCs w:val="28"/>
        </w:rPr>
        <w:t xml:space="preserve"> к настоящему Решению.</w:t>
      </w:r>
      <w:r w:rsidRPr="00F04E86">
        <w:rPr>
          <w:szCs w:val="28"/>
        </w:rPr>
        <w:t xml:space="preserve"> 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t>9.</w:t>
      </w:r>
      <w:r w:rsidRPr="00D44961">
        <w:rPr>
          <w:szCs w:val="28"/>
        </w:rPr>
        <w:t xml:space="preserve">Утвердить объем и распределение бюджетных ассигнований бюджета </w:t>
      </w:r>
      <w:r>
        <w:t>сельского поселения «Казановское»</w:t>
      </w:r>
      <w:r w:rsidRPr="00D44961">
        <w:rPr>
          <w:szCs w:val="28"/>
        </w:rPr>
        <w:t>, направляемых на исполнение публичных нормативных обязательств</w:t>
      </w:r>
      <w:r>
        <w:rPr>
          <w:szCs w:val="28"/>
        </w:rPr>
        <w:t xml:space="preserve"> </w:t>
      </w:r>
      <w:r w:rsidRPr="00D44961">
        <w:rPr>
          <w:szCs w:val="28"/>
        </w:rPr>
        <w:t xml:space="preserve">на </w:t>
      </w:r>
      <w:r>
        <w:rPr>
          <w:szCs w:val="28"/>
        </w:rPr>
        <w:t>2025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254,4 тыс. рублей</w:t>
      </w:r>
      <w:r w:rsidRPr="00D44961">
        <w:rPr>
          <w:szCs w:val="28"/>
        </w:rPr>
        <w:t xml:space="preserve"> </w:t>
      </w:r>
      <w:r w:rsidRPr="00D44961">
        <w:rPr>
          <w:szCs w:val="28"/>
        </w:rPr>
        <w:lastRenderedPageBreak/>
        <w:t xml:space="preserve">и на плановый период </w:t>
      </w:r>
      <w:r>
        <w:rPr>
          <w:szCs w:val="28"/>
        </w:rPr>
        <w:t>на 2026год в сумме 274,4 тыс. рублей, и на 2027</w:t>
      </w:r>
      <w:r w:rsidRPr="00D44961">
        <w:rPr>
          <w:szCs w:val="28"/>
        </w:rPr>
        <w:t xml:space="preserve"> год</w:t>
      </w:r>
      <w:r>
        <w:rPr>
          <w:szCs w:val="28"/>
        </w:rPr>
        <w:t xml:space="preserve"> в сумме 274,4 тыс. рублей.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t>10.</w:t>
      </w:r>
      <w:r w:rsidRPr="007F2142">
        <w:rPr>
          <w:szCs w:val="28"/>
        </w:rPr>
        <w:t xml:space="preserve"> </w:t>
      </w:r>
      <w:r w:rsidRPr="00D44961">
        <w:rPr>
          <w:szCs w:val="28"/>
        </w:rPr>
        <w:t xml:space="preserve">Утвердить объем бюджетных ассигнований дорожного фонда </w:t>
      </w:r>
      <w:r>
        <w:t>сельского поселения «Казановское»</w:t>
      </w:r>
      <w:r w:rsidRPr="005524E6">
        <w:rPr>
          <w:szCs w:val="28"/>
        </w:rPr>
        <w:t xml:space="preserve"> на 2025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5524E6">
        <w:rPr>
          <w:szCs w:val="28"/>
        </w:rPr>
        <w:t xml:space="preserve">на плановый период  на 2026 год в сумме </w:t>
      </w:r>
      <w:r>
        <w:rPr>
          <w:szCs w:val="28"/>
        </w:rPr>
        <w:t>0</w:t>
      </w:r>
      <w:r w:rsidRPr="005524E6">
        <w:rPr>
          <w:szCs w:val="28"/>
        </w:rPr>
        <w:t xml:space="preserve"> тыс. рублей и на 2027 год в сумме </w:t>
      </w:r>
      <w:r>
        <w:rPr>
          <w:szCs w:val="28"/>
        </w:rPr>
        <w:t xml:space="preserve">0 </w:t>
      </w:r>
      <w:r w:rsidRPr="005524E6">
        <w:rPr>
          <w:szCs w:val="28"/>
        </w:rPr>
        <w:t>тыс. рублей.</w:t>
      </w:r>
    </w:p>
    <w:p w:rsidR="00F2200B" w:rsidRDefault="00F2200B" w:rsidP="00F2200B">
      <w:pPr>
        <w:rPr>
          <w:szCs w:val="28"/>
        </w:rPr>
      </w:pPr>
      <w:r>
        <w:rPr>
          <w:szCs w:val="28"/>
        </w:rPr>
        <w:t>11</w:t>
      </w:r>
      <w:r w:rsidRPr="00D44961">
        <w:rPr>
          <w:szCs w:val="28"/>
        </w:rPr>
        <w:t>. Установить, что в соответствии с пунктом 8 статьи 217 Бюджетного кодекса Российской Федерации в сводную бюджетную роспись могут быть</w:t>
      </w:r>
      <w:r>
        <w:rPr>
          <w:szCs w:val="28"/>
        </w:rPr>
        <w:t xml:space="preserve"> </w:t>
      </w:r>
      <w:r w:rsidRPr="00D44961">
        <w:rPr>
          <w:szCs w:val="28"/>
        </w:rPr>
        <w:t>внесены изменения без внесения изменений в решение о бюджете</w:t>
      </w:r>
      <w:r>
        <w:rPr>
          <w:szCs w:val="28"/>
        </w:rPr>
        <w:t xml:space="preserve"> </w:t>
      </w:r>
      <w:r>
        <w:t xml:space="preserve">сельского поселения «Казановское» </w:t>
      </w:r>
      <w:r w:rsidRPr="00D44961">
        <w:rPr>
          <w:szCs w:val="28"/>
        </w:rPr>
        <w:t>в случаях:</w:t>
      </w:r>
    </w:p>
    <w:p w:rsidR="00B96746" w:rsidRPr="00132A6F" w:rsidRDefault="00B96746" w:rsidP="00B96746">
      <w:pPr>
        <w:rPr>
          <w:szCs w:val="28"/>
        </w:rPr>
      </w:pPr>
      <w:r>
        <w:rPr>
          <w:szCs w:val="28"/>
        </w:rPr>
        <w:t>а)</w:t>
      </w:r>
      <w:r w:rsidRPr="00132A6F">
        <w:rPr>
          <w:sz w:val="24"/>
          <w:szCs w:val="24"/>
        </w:rPr>
        <w:t xml:space="preserve"> </w:t>
      </w:r>
      <w:r w:rsidRPr="00132A6F">
        <w:rPr>
          <w:szCs w:val="28"/>
        </w:rPr>
        <w:t>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</w:t>
      </w:r>
      <w:r>
        <w:rPr>
          <w:szCs w:val="28"/>
        </w:rPr>
        <w:t>;</w:t>
      </w:r>
    </w:p>
    <w:p w:rsidR="00B96746" w:rsidRDefault="00B96746" w:rsidP="00B96746">
      <w:pPr>
        <w:rPr>
          <w:szCs w:val="28"/>
        </w:rPr>
      </w:pPr>
      <w:r>
        <w:rPr>
          <w:szCs w:val="28"/>
        </w:rPr>
        <w:t>б)</w:t>
      </w:r>
      <w:r w:rsidRPr="00132A6F">
        <w:rPr>
          <w:spacing w:val="-4"/>
        </w:rPr>
        <w:t xml:space="preserve"> </w:t>
      </w:r>
      <w:r>
        <w:rPr>
          <w:spacing w:val="-4"/>
        </w:rPr>
        <w:t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сельского поселения, по предложению главного распорядителя бюджетных средств;</w:t>
      </w:r>
    </w:p>
    <w:p w:rsidR="00B96746" w:rsidRDefault="00B96746" w:rsidP="00B96746">
      <w:r>
        <w:rPr>
          <w:szCs w:val="28"/>
        </w:rPr>
        <w:t>в)</w:t>
      </w:r>
      <w:r w:rsidRPr="00132A6F">
        <w:rPr>
          <w:spacing w:val="-4"/>
        </w:rPr>
        <w:t xml:space="preserve"> </w:t>
      </w:r>
      <w:r>
        <w:rPr>
          <w:spacing w:val="-4"/>
        </w:rPr>
        <w:t>п</w:t>
      </w:r>
      <w:r w:rsidRPr="00C73F5A">
        <w:t>ерераспределени</w:t>
      </w:r>
      <w:r>
        <w:t>я</w:t>
      </w:r>
      <w:r w:rsidRPr="00C73F5A">
        <w:t xml:space="preserve"> </w:t>
      </w:r>
      <w:r>
        <w:t xml:space="preserve">зарезервированных по подразделу «Другие общегосударственные вопросы» </w:t>
      </w:r>
      <w:r w:rsidRPr="00C73F5A">
        <w:t xml:space="preserve">бюджетных ассигнований в целях участия </w:t>
      </w:r>
      <w:r>
        <w:t>сельского поселения «Казановское»</w:t>
      </w:r>
      <w:r w:rsidRPr="00C73F5A">
        <w:t xml:space="preserve"> </w:t>
      </w:r>
      <w:r>
        <w:t xml:space="preserve">в </w:t>
      </w:r>
      <w:r w:rsidRPr="00C73F5A">
        <w:t>государственных программах Российской Федерации</w:t>
      </w:r>
      <w:r>
        <w:t xml:space="preserve"> и Забайкальского края</w:t>
      </w:r>
      <w:r w:rsidRPr="00C73F5A">
        <w:t xml:space="preserve"> на условиях софинансирования по предложению главного распорядителя средств бюджета </w:t>
      </w:r>
      <w:r w:rsidR="00B031DE">
        <w:t>муниципального района;</w:t>
      </w:r>
    </w:p>
    <w:p w:rsidR="00B96746" w:rsidRDefault="00B96746" w:rsidP="00B96746">
      <w:pPr>
        <w:rPr>
          <w:szCs w:val="28"/>
        </w:rPr>
      </w:pPr>
      <w:r>
        <w:t xml:space="preserve">г) </w:t>
      </w:r>
      <w:r w:rsidRPr="004B708B">
        <w:rPr>
          <w:szCs w:val="28"/>
        </w:rPr>
        <w:t xml:space="preserve">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</w:t>
      </w:r>
      <w:r w:rsidRPr="004B708B">
        <w:rPr>
          <w:szCs w:val="28"/>
        </w:rPr>
        <w:lastRenderedPageBreak/>
        <w:t>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96746" w:rsidRDefault="00B96746" w:rsidP="00B96746">
      <w:pPr>
        <w:contextualSpacing/>
        <w:rPr>
          <w:szCs w:val="28"/>
        </w:rPr>
      </w:pPr>
      <w:r>
        <w:rPr>
          <w:szCs w:val="28"/>
        </w:rPr>
        <w:t xml:space="preserve">д) </w:t>
      </w:r>
      <w:r w:rsidRPr="004B708B">
        <w:rPr>
          <w:szCs w:val="28"/>
        </w:rPr>
        <w:t>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</w:t>
      </w:r>
      <w:r>
        <w:rPr>
          <w:szCs w:val="28"/>
        </w:rPr>
        <w:t>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ж)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B96746" w:rsidRPr="004B708B" w:rsidRDefault="00B96746" w:rsidP="00B96746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708B">
        <w:rPr>
          <w:rFonts w:ascii="Times New Roman" w:hAnsi="Times New Roman" w:cs="Times New Roman"/>
          <w:sz w:val="28"/>
          <w:szCs w:val="28"/>
        </w:rPr>
        <w:t>з) перераспределения бюджетных ассигнований, предоставляемых на конкурсной основе;</w:t>
      </w:r>
    </w:p>
    <w:p w:rsidR="00B96746" w:rsidRDefault="00B96746" w:rsidP="00B96746">
      <w:pPr>
        <w:ind w:firstLine="709"/>
        <w:contextualSpacing/>
      </w:pPr>
      <w:r>
        <w:rPr>
          <w:szCs w:val="28"/>
        </w:rPr>
        <w:t xml:space="preserve">и) </w:t>
      </w:r>
      <w:r>
        <w:t>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96746" w:rsidRDefault="00B96746" w:rsidP="00B96746">
      <w:pPr>
        <w:ind w:firstLine="709"/>
        <w:contextualSpacing/>
      </w:pPr>
      <w:r>
        <w:lastRenderedPageBreak/>
        <w:t>к) изменения типа (подведомственности) муниципальных учреждений;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t>л)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rPr>
          <w:spacing w:val="-4"/>
        </w:rPr>
        <w:t xml:space="preserve">м)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дорожного фонда)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>
        <w:rPr>
          <w:spacing w:val="-4"/>
        </w:rPr>
        <w:t>.</w:t>
      </w:r>
    </w:p>
    <w:p w:rsidR="00B96746" w:rsidRDefault="00B96746" w:rsidP="00B96746">
      <w:pPr>
        <w:ind w:firstLine="709"/>
        <w:contextualSpacing/>
        <w:rPr>
          <w:spacing w:val="-4"/>
        </w:rPr>
      </w:pPr>
      <w:r>
        <w:rPr>
          <w:spacing w:val="-4"/>
        </w:rPr>
        <w:t>Средства местного бюджета, указанные в пункте ж), предусматриваются соответствующему финансовому органу в случаях, установленных муниципальным правовым актом представительного органа муниципального образования, регулирующим бюджетные правоотношения (за исключением решения о бюджете), главному распорядителю бюджетных средств.</w:t>
      </w:r>
    </w:p>
    <w:p w:rsidR="00B96746" w:rsidRDefault="00B96746" w:rsidP="00B96746">
      <w:pPr>
        <w:ind w:firstLine="709"/>
        <w:contextualSpacing/>
      </w:pPr>
      <w:r>
        <w:rPr>
          <w:spacing w:val="-4"/>
        </w:rPr>
        <w:t xml:space="preserve">Порядок использования (порядок принятия решений об использовании, о перераспределении) указанных в пункте ж) средств устанавливается </w:t>
      </w:r>
      <w:r>
        <w:rPr>
          <w:spacing w:val="-4"/>
        </w:rPr>
        <w:lastRenderedPageBreak/>
        <w:t xml:space="preserve">администрацией муниципального района, за исключением случаев, установленных </w:t>
      </w:r>
      <w:r>
        <w:t>Бюджетным Кодексом РФ.</w:t>
      </w:r>
    </w:p>
    <w:p w:rsidR="00B96746" w:rsidRDefault="00B96746" w:rsidP="00B96746">
      <w:pPr>
        <w:ind w:firstLine="709"/>
        <w:contextualSpacing/>
      </w:pPr>
      <w:r>
        <w:t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к) и м)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96746" w:rsidRDefault="00B96746" w:rsidP="00B96746">
      <w:pPr>
        <w:ind w:firstLine="709"/>
        <w:contextualSpacing/>
      </w:pPr>
      <w: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F2200B" w:rsidRDefault="00F2200B" w:rsidP="00F2200B">
      <w:pPr>
        <w:ind w:firstLine="709"/>
        <w:contextualSpacing/>
        <w:rPr>
          <w:szCs w:val="28"/>
        </w:rPr>
      </w:pPr>
      <w:r>
        <w:t>12.</w:t>
      </w:r>
      <w:r w:rsidRPr="00D44961">
        <w:rPr>
          <w:szCs w:val="28"/>
        </w:rPr>
        <w:t xml:space="preserve"> </w:t>
      </w:r>
      <w:r>
        <w:rPr>
          <w:szCs w:val="28"/>
        </w:rPr>
        <w:t xml:space="preserve">Установить, что в 2025 году и плановом периоде 2026-2027годов сельским поселением «Казановское»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F2200B" w:rsidRPr="000A4BD0" w:rsidRDefault="00F2200B" w:rsidP="00F2200B">
      <w:pPr>
        <w:pStyle w:val="Con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0A4BD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A4BD0">
        <w:rPr>
          <w:rFonts w:ascii="Times New Roman" w:hAnsi="Times New Roman" w:cs="Times New Roman"/>
          <w:sz w:val="28"/>
          <w:szCs w:val="28"/>
        </w:rPr>
        <w:t xml:space="preserve">е допускать принятия решений, влекущих за собой увеличение численности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5648" w:rsidRPr="00F35648" w:rsidRDefault="009631D9" w:rsidP="00EA2055">
      <w:pPr>
        <w:pStyle w:val="ConsNormal"/>
        <w:widowControl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409CF" w:rsidRPr="00F35648">
        <w:rPr>
          <w:rFonts w:ascii="Times New Roman" w:hAnsi="Times New Roman" w:cs="Times New Roman"/>
          <w:sz w:val="28"/>
          <w:szCs w:val="28"/>
        </w:rPr>
        <w:t>. 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Настоящее решение Совета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Казановское</w:t>
      </w:r>
      <w:r w:rsidR="00F35648" w:rsidRPr="00F35648">
        <w:rPr>
          <w:rFonts w:ascii="Times New Roman" w:hAnsi="Times New Roman" w:cs="Times New Roman"/>
          <w:sz w:val="28"/>
          <w:szCs w:val="28"/>
        </w:rPr>
        <w:t>» вступает в силу с 1 января 202</w:t>
      </w:r>
      <w:r w:rsidR="00F02031">
        <w:rPr>
          <w:rFonts w:ascii="Times New Roman" w:hAnsi="Times New Roman" w:cs="Times New Roman"/>
          <w:sz w:val="28"/>
          <w:szCs w:val="28"/>
        </w:rPr>
        <w:t>5</w:t>
      </w:r>
      <w:r w:rsidR="00F35648" w:rsidRPr="00F3564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Pr="00F35648" w:rsidRDefault="00F35648" w:rsidP="00F35648">
      <w:pPr>
        <w:pStyle w:val="ConsNormal"/>
        <w:widowControl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35648" w:rsidRDefault="00F35648" w:rsidP="00F35648">
      <w:pPr>
        <w:pStyle w:val="affff3"/>
        <w:tabs>
          <w:tab w:val="left" w:pos="0"/>
        </w:tabs>
        <w:ind w:firstLine="0"/>
        <w:rPr>
          <w:szCs w:val="28"/>
        </w:rPr>
      </w:pPr>
      <w:r w:rsidRPr="00F35648">
        <w:rPr>
          <w:szCs w:val="28"/>
        </w:rPr>
        <w:t xml:space="preserve">Глава </w:t>
      </w:r>
      <w:r w:rsidR="009631D9">
        <w:rPr>
          <w:szCs w:val="28"/>
        </w:rPr>
        <w:t xml:space="preserve">сельского поселения «Казановское» </w:t>
      </w:r>
      <w:r w:rsidRPr="00F35648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9631D9">
        <w:rPr>
          <w:szCs w:val="28"/>
        </w:rPr>
        <w:t>М</w:t>
      </w:r>
      <w:r w:rsidRPr="00F35648">
        <w:rPr>
          <w:szCs w:val="28"/>
        </w:rPr>
        <w:t>.</w:t>
      </w:r>
      <w:r w:rsidR="009631D9">
        <w:rPr>
          <w:szCs w:val="28"/>
        </w:rPr>
        <w:t>И</w:t>
      </w:r>
      <w:r w:rsidRPr="00F35648">
        <w:rPr>
          <w:szCs w:val="28"/>
        </w:rPr>
        <w:t xml:space="preserve">. </w:t>
      </w:r>
      <w:r w:rsidR="009631D9">
        <w:rPr>
          <w:szCs w:val="28"/>
        </w:rPr>
        <w:t>Колесник</w:t>
      </w:r>
    </w:p>
    <w:p w:rsidR="00B031DE" w:rsidRDefault="00B031DE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3A05F0" w:rsidRDefault="003A05F0" w:rsidP="00713A46">
      <w:pPr>
        <w:ind w:left="4820"/>
        <w:jc w:val="right"/>
      </w:pPr>
    </w:p>
    <w:p w:rsidR="003A05F0" w:rsidRDefault="003A05F0" w:rsidP="00713A46">
      <w:pPr>
        <w:ind w:left="4820"/>
        <w:jc w:val="right"/>
      </w:pPr>
    </w:p>
    <w:p w:rsidR="00713A46" w:rsidRPr="003A05F0" w:rsidRDefault="00713A46" w:rsidP="00713A46">
      <w:pPr>
        <w:ind w:left="4820"/>
        <w:jc w:val="right"/>
        <w:rPr>
          <w:sz w:val="24"/>
          <w:szCs w:val="24"/>
        </w:rPr>
      </w:pPr>
      <w:r w:rsidRPr="003A05F0">
        <w:rPr>
          <w:sz w:val="24"/>
          <w:szCs w:val="24"/>
        </w:rPr>
        <w:lastRenderedPageBreak/>
        <w:t>Приложение № 1</w:t>
      </w:r>
    </w:p>
    <w:p w:rsidR="00713A46" w:rsidRPr="003A05F0" w:rsidRDefault="00713A46" w:rsidP="00713A46">
      <w:pPr>
        <w:ind w:left="5103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>к решению Совета сельског</w:t>
      </w:r>
      <w:r w:rsidR="00314B2D">
        <w:rPr>
          <w:sz w:val="24"/>
          <w:szCs w:val="24"/>
        </w:rPr>
        <w:t>о поселения «Казановское» от «24» декабря 2024 года № 38</w:t>
      </w:r>
    </w:p>
    <w:p w:rsidR="00713A46" w:rsidRPr="003A05F0" w:rsidRDefault="00713A46" w:rsidP="00713A46">
      <w:pPr>
        <w:ind w:left="5103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>«О бюджете сельского поселения «Казановское» на 2025 год и плановый период 2026-2027 годов»</w:t>
      </w:r>
    </w:p>
    <w:p w:rsidR="00713A46" w:rsidRDefault="00713A46" w:rsidP="00713A46">
      <w:pPr>
        <w:jc w:val="right"/>
        <w:rPr>
          <w:szCs w:val="28"/>
        </w:rPr>
      </w:pPr>
    </w:p>
    <w:p w:rsidR="00713A46" w:rsidRDefault="00713A46" w:rsidP="00713A46">
      <w:pPr>
        <w:jc w:val="center"/>
        <w:rPr>
          <w:b/>
          <w:szCs w:val="28"/>
        </w:rPr>
      </w:pPr>
      <w:r w:rsidRPr="002914EA">
        <w:rPr>
          <w:b/>
          <w:szCs w:val="28"/>
        </w:rPr>
        <w:t xml:space="preserve">Налоговые и неналоговые доходы бюджета </w:t>
      </w:r>
      <w:r>
        <w:rPr>
          <w:b/>
          <w:szCs w:val="28"/>
        </w:rPr>
        <w:t>сельского поселения «Казановское»</w:t>
      </w:r>
      <w:r w:rsidRPr="002914EA">
        <w:rPr>
          <w:b/>
          <w:szCs w:val="28"/>
        </w:rPr>
        <w:t xml:space="preserve"> на 2025 год</w:t>
      </w:r>
    </w:p>
    <w:p w:rsidR="00713A46" w:rsidRDefault="00713A46" w:rsidP="00713A46">
      <w:pPr>
        <w:jc w:val="center"/>
        <w:rPr>
          <w:b/>
          <w:szCs w:val="28"/>
        </w:rPr>
      </w:pPr>
    </w:p>
    <w:tbl>
      <w:tblPr>
        <w:tblW w:w="10065" w:type="dxa"/>
        <w:tblInd w:w="-176" w:type="dxa"/>
        <w:shd w:val="clear" w:color="auto" w:fill="FFFFFF"/>
        <w:tblLook w:val="04A0" w:firstRow="1" w:lastRow="0" w:firstColumn="1" w:lastColumn="0" w:noHBand="0" w:noVBand="1"/>
      </w:tblPr>
      <w:tblGrid>
        <w:gridCol w:w="2978"/>
        <w:gridCol w:w="5414"/>
        <w:gridCol w:w="1673"/>
      </w:tblGrid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Код бюджетной классификации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Наименование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Сумма на год (тыс.руб.)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 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Налоговые и неналоговые доходы, всего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3280,1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1 00 00000 00 0000 000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Налоговые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3049,3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1 01 00000 00 0000 000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Налоги на прибыль,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2558,3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1 01 02010 01 1000 110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 на доходы физических лиц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2558,3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1 06 00000 00 0000 000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Налоги на имущество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491,0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1 06 01030 10 1000 110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Налог на имущество физических лиц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183,0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1 06 06000 00 0000 110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Земельный налог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713A46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308,0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1 06 06033 10 1000 110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 xml:space="preserve">Земельный налог с организаций, обладающих земельным участком, </w:t>
            </w:r>
            <w:r w:rsidRPr="00E35F9A">
              <w:rPr>
                <w:bCs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lastRenderedPageBreak/>
              <w:t>100,0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lastRenderedPageBreak/>
              <w:t>1 06 06043 10 1000 110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208,0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1 00 00000 00 0000 000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Неналоговые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230,8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1 11 00000 00 0000 000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187,4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</w:rPr>
              <w:t>1 11 05025 10 0000 120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187,4</w:t>
            </w: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8D6934">
            <w:pPr>
              <w:jc w:val="center"/>
              <w:rPr>
                <w:bCs/>
              </w:rPr>
            </w:pPr>
            <w:r w:rsidRPr="00E35F9A">
              <w:rPr>
                <w:bCs/>
                <w:color w:val="000000"/>
              </w:rPr>
              <w:t>1 17 00000 00 0000 000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</w:rPr>
            </w:pPr>
            <w:r w:rsidRPr="00E35F9A">
              <w:rPr>
                <w:bCs/>
                <w:color w:val="000000"/>
              </w:rPr>
              <w:t>Прочие неналоговые доходы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43,4</w:t>
            </w:r>
          </w:p>
          <w:p w:rsidR="00713A46" w:rsidRPr="00E35F9A" w:rsidRDefault="00713A46" w:rsidP="008D6934">
            <w:pPr>
              <w:jc w:val="center"/>
              <w:rPr>
                <w:bCs/>
              </w:rPr>
            </w:pPr>
          </w:p>
        </w:tc>
      </w:tr>
      <w:tr w:rsidR="00713A46" w:rsidRPr="00E35F9A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8D6934">
            <w:pPr>
              <w:jc w:val="center"/>
              <w:rPr>
                <w:bCs/>
                <w:color w:val="000000"/>
              </w:rPr>
            </w:pPr>
            <w:r w:rsidRPr="00E35F9A">
              <w:rPr>
                <w:color w:val="000000"/>
              </w:rPr>
              <w:t>1 17 14030 10 0000 150</w:t>
            </w:r>
          </w:p>
        </w:tc>
        <w:tc>
          <w:tcPr>
            <w:tcW w:w="54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8D6934">
            <w:pPr>
              <w:shd w:val="clear" w:color="auto" w:fill="FFFFFF"/>
              <w:jc w:val="center"/>
              <w:rPr>
                <w:bCs/>
                <w:color w:val="000000"/>
              </w:rPr>
            </w:pPr>
            <w:r w:rsidRPr="00E35F9A">
              <w:rPr>
                <w:color w:val="000000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13A46" w:rsidRPr="00E35F9A" w:rsidRDefault="00713A46" w:rsidP="003A05F0">
            <w:pPr>
              <w:ind w:firstLine="0"/>
              <w:rPr>
                <w:bCs/>
              </w:rPr>
            </w:pPr>
            <w:r w:rsidRPr="00E35F9A">
              <w:rPr>
                <w:bCs/>
              </w:rPr>
              <w:t>43,4</w:t>
            </w:r>
          </w:p>
        </w:tc>
      </w:tr>
    </w:tbl>
    <w:p w:rsidR="003A05F0" w:rsidRDefault="003A05F0" w:rsidP="009E0315">
      <w:pPr>
        <w:ind w:firstLine="0"/>
        <w:jc w:val="right"/>
      </w:pPr>
    </w:p>
    <w:p w:rsidR="003A05F0" w:rsidRDefault="003A05F0" w:rsidP="009E0315">
      <w:pPr>
        <w:ind w:firstLine="0"/>
        <w:jc w:val="right"/>
      </w:pPr>
    </w:p>
    <w:p w:rsidR="003A05F0" w:rsidRDefault="003A05F0" w:rsidP="009E0315">
      <w:pPr>
        <w:ind w:firstLine="0"/>
        <w:jc w:val="right"/>
      </w:pPr>
    </w:p>
    <w:p w:rsidR="003A05F0" w:rsidRDefault="003A05F0" w:rsidP="009E0315">
      <w:pPr>
        <w:ind w:firstLine="0"/>
        <w:jc w:val="right"/>
      </w:pPr>
    </w:p>
    <w:p w:rsidR="009E0315" w:rsidRPr="003A05F0" w:rsidRDefault="009E0315" w:rsidP="009E0315">
      <w:pPr>
        <w:ind w:firstLine="0"/>
        <w:jc w:val="right"/>
        <w:rPr>
          <w:sz w:val="24"/>
          <w:szCs w:val="24"/>
        </w:rPr>
      </w:pPr>
      <w:r w:rsidRPr="003A05F0">
        <w:rPr>
          <w:sz w:val="24"/>
          <w:szCs w:val="24"/>
        </w:rPr>
        <w:lastRenderedPageBreak/>
        <w:t>Приложение № 2</w:t>
      </w:r>
    </w:p>
    <w:p w:rsidR="00314B2D" w:rsidRDefault="009E0315" w:rsidP="009E0315">
      <w:pPr>
        <w:ind w:left="5103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>к решению Совета сельског</w:t>
      </w:r>
      <w:r w:rsidR="00314B2D">
        <w:rPr>
          <w:sz w:val="24"/>
          <w:szCs w:val="24"/>
        </w:rPr>
        <w:t xml:space="preserve">о поселения "Казановское" от </w:t>
      </w:r>
    </w:p>
    <w:p w:rsidR="009E0315" w:rsidRPr="003A05F0" w:rsidRDefault="00314B2D" w:rsidP="009E0315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>«24</w:t>
      </w:r>
      <w:r w:rsidR="009E0315" w:rsidRPr="003A05F0">
        <w:rPr>
          <w:sz w:val="24"/>
          <w:szCs w:val="24"/>
        </w:rPr>
        <w:t>»</w:t>
      </w:r>
      <w:r>
        <w:rPr>
          <w:sz w:val="24"/>
          <w:szCs w:val="24"/>
        </w:rPr>
        <w:t>декабря 2024 года № 38</w:t>
      </w:r>
    </w:p>
    <w:p w:rsidR="009E0315" w:rsidRPr="003A05F0" w:rsidRDefault="009E0315" w:rsidP="009E0315">
      <w:pPr>
        <w:ind w:left="5103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>«О бюджете сельского поселения "Казановское" на 2025 год и плановый период 2026-2027 годов»</w:t>
      </w:r>
    </w:p>
    <w:p w:rsidR="009E0315" w:rsidRDefault="009E0315" w:rsidP="009E0315">
      <w:pPr>
        <w:jc w:val="center"/>
        <w:rPr>
          <w:szCs w:val="28"/>
        </w:rPr>
      </w:pPr>
    </w:p>
    <w:p w:rsidR="009E0315" w:rsidRDefault="009E0315" w:rsidP="009E0315">
      <w:pPr>
        <w:jc w:val="center"/>
        <w:rPr>
          <w:b/>
          <w:szCs w:val="28"/>
        </w:rPr>
      </w:pPr>
      <w:r w:rsidRPr="002914EA">
        <w:rPr>
          <w:b/>
          <w:szCs w:val="28"/>
        </w:rPr>
        <w:t xml:space="preserve">Налоговые и неналоговые доходы бюджета </w:t>
      </w:r>
      <w:r w:rsidRPr="00C5774D">
        <w:rPr>
          <w:b/>
          <w:szCs w:val="28"/>
        </w:rPr>
        <w:t>сель</w:t>
      </w:r>
      <w:r>
        <w:rPr>
          <w:b/>
          <w:szCs w:val="28"/>
        </w:rPr>
        <w:t>ского поселения "Казановское</w:t>
      </w:r>
      <w:r w:rsidRPr="00C5774D">
        <w:rPr>
          <w:b/>
          <w:szCs w:val="28"/>
        </w:rPr>
        <w:t>"</w:t>
      </w:r>
      <w:r w:rsidRPr="002914EA">
        <w:rPr>
          <w:b/>
          <w:szCs w:val="28"/>
        </w:rPr>
        <w:t xml:space="preserve"> на 202</w:t>
      </w:r>
      <w:r>
        <w:rPr>
          <w:b/>
          <w:szCs w:val="28"/>
        </w:rPr>
        <w:t>6, 2027 годы</w:t>
      </w:r>
    </w:p>
    <w:p w:rsidR="009E0315" w:rsidRDefault="009E0315" w:rsidP="009E0315">
      <w:pPr>
        <w:jc w:val="center"/>
        <w:rPr>
          <w:b/>
          <w:szCs w:val="28"/>
        </w:rPr>
      </w:pPr>
    </w:p>
    <w:tbl>
      <w:tblPr>
        <w:tblW w:w="10207" w:type="dxa"/>
        <w:tblInd w:w="-176" w:type="dxa"/>
        <w:shd w:val="clear" w:color="auto" w:fill="FFFFFF"/>
        <w:tblLook w:val="04A0" w:firstRow="1" w:lastRow="0" w:firstColumn="1" w:lastColumn="0" w:noHBand="0" w:noVBand="1"/>
      </w:tblPr>
      <w:tblGrid>
        <w:gridCol w:w="2978"/>
        <w:gridCol w:w="4099"/>
        <w:gridCol w:w="1713"/>
        <w:gridCol w:w="1417"/>
      </w:tblGrid>
      <w:tr w:rsidR="009E0315" w:rsidRPr="008C19E8" w:rsidTr="008D6934">
        <w:trPr>
          <w:trHeight w:val="630"/>
        </w:trPr>
        <w:tc>
          <w:tcPr>
            <w:tcW w:w="29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8D6934">
            <w:pPr>
              <w:rPr>
                <w:bCs/>
              </w:rPr>
            </w:pPr>
            <w:r w:rsidRPr="009E0315">
              <w:rPr>
                <w:bCs/>
              </w:rPr>
              <w:t>Код</w:t>
            </w:r>
          </w:p>
        </w:tc>
        <w:tc>
          <w:tcPr>
            <w:tcW w:w="4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8D6934">
            <w:pPr>
              <w:jc w:val="center"/>
              <w:rPr>
                <w:bCs/>
              </w:rPr>
            </w:pPr>
            <w:r w:rsidRPr="009E0315">
              <w:rPr>
                <w:bCs/>
              </w:rPr>
              <w:t>Наименование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14B2D">
            <w:pPr>
              <w:ind w:firstLine="0"/>
              <w:rPr>
                <w:bCs/>
              </w:rPr>
            </w:pPr>
            <w:r w:rsidRPr="009E0315">
              <w:rPr>
                <w:bCs/>
              </w:rPr>
              <w:t>2026 год (тыс.</w:t>
            </w:r>
            <w:r w:rsidR="00314B2D">
              <w:rPr>
                <w:bCs/>
              </w:rPr>
              <w:t xml:space="preserve"> </w:t>
            </w:r>
            <w:r w:rsidRPr="009E0315">
              <w:rPr>
                <w:bCs/>
              </w:rPr>
              <w:t>руб.)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14B2D">
            <w:pPr>
              <w:ind w:firstLine="0"/>
              <w:rPr>
                <w:bCs/>
              </w:rPr>
            </w:pPr>
            <w:r w:rsidRPr="009E0315">
              <w:rPr>
                <w:bCs/>
              </w:rPr>
              <w:t>2027 год (тыс.руб.)</w:t>
            </w:r>
          </w:p>
        </w:tc>
      </w:tr>
      <w:tr w:rsidR="009E0315" w:rsidRPr="008C19E8" w:rsidTr="008D6934">
        <w:trPr>
          <w:trHeight w:val="63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 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Налоговые и неналоговые доходы, всего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3312,4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bCs/>
                <w:szCs w:val="28"/>
              </w:rPr>
            </w:pPr>
            <w:r w:rsidRPr="009E0315">
              <w:rPr>
                <w:bCs/>
                <w:szCs w:val="28"/>
              </w:rPr>
              <w:t>3312,4</w:t>
            </w:r>
          </w:p>
        </w:tc>
      </w:tr>
      <w:tr w:rsidR="009E0315" w:rsidRPr="008C19E8" w:rsidTr="008D6934">
        <w:trPr>
          <w:trHeight w:val="3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Налоговые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3081,0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bCs/>
                <w:szCs w:val="28"/>
              </w:rPr>
            </w:pPr>
            <w:r w:rsidRPr="009E0315">
              <w:rPr>
                <w:bCs/>
                <w:szCs w:val="28"/>
              </w:rPr>
              <w:t>3081,0</w:t>
            </w:r>
          </w:p>
        </w:tc>
      </w:tr>
      <w:tr w:rsidR="009E0315" w:rsidRPr="008C19E8" w:rsidTr="008D6934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1 01 00000 00 0000 000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Налоги на прибыль,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2568,0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bCs/>
                <w:szCs w:val="28"/>
              </w:rPr>
            </w:pPr>
            <w:r w:rsidRPr="009E0315">
              <w:rPr>
                <w:bCs/>
                <w:szCs w:val="28"/>
              </w:rPr>
              <w:t>2568,0</w:t>
            </w:r>
          </w:p>
        </w:tc>
      </w:tr>
      <w:tr w:rsidR="009E0315" w:rsidRPr="008C19E8" w:rsidTr="008D6934">
        <w:trPr>
          <w:trHeight w:val="3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1 01 02010 01 1000 110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Налог на доходы физических лиц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2568,0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2568,0</w:t>
            </w:r>
          </w:p>
          <w:p w:rsidR="009E0315" w:rsidRPr="009E0315" w:rsidRDefault="009E0315" w:rsidP="008D6934"/>
        </w:tc>
      </w:tr>
      <w:tr w:rsidR="009E0315" w:rsidRPr="008C19E8" w:rsidTr="008D6934">
        <w:trPr>
          <w:trHeight w:val="9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1 06 00000 00 0000 000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Налоги на имущество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513,0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513,0</w:t>
            </w:r>
          </w:p>
        </w:tc>
      </w:tr>
      <w:tr w:rsidR="009E0315" w:rsidRPr="008C19E8" w:rsidTr="008D6934">
        <w:trPr>
          <w:trHeight w:val="14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1 06 01030 10 1000 110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Налог на имущество физических лиц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183,0</w:t>
            </w:r>
          </w:p>
        </w:tc>
      </w:tr>
      <w:tr w:rsidR="009E0315" w:rsidRPr="008C19E8" w:rsidTr="008D6934">
        <w:trPr>
          <w:trHeight w:val="6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1 06 06000 00 0000 110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Земельный налог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330,0</w:t>
            </w:r>
          </w:p>
        </w:tc>
      </w:tr>
      <w:tr w:rsidR="009E0315" w:rsidRPr="008C19E8" w:rsidTr="008D6934">
        <w:trPr>
          <w:trHeight w:val="10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1 06 06033 10 1000 110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120,0</w:t>
            </w:r>
          </w:p>
        </w:tc>
      </w:tr>
      <w:tr w:rsidR="009E0315" w:rsidRPr="008C19E8" w:rsidTr="008D6934">
        <w:trPr>
          <w:trHeight w:val="109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lastRenderedPageBreak/>
              <w:t>1 06 06043 10 1000 110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210,0</w:t>
            </w:r>
          </w:p>
        </w:tc>
      </w:tr>
      <w:tr w:rsidR="009E0315" w:rsidRPr="008C19E8" w:rsidTr="008D6934">
        <w:trPr>
          <w:trHeight w:val="7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Неналоговые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231,4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bCs/>
                <w:szCs w:val="28"/>
              </w:rPr>
            </w:pPr>
            <w:r w:rsidRPr="009E0315">
              <w:rPr>
                <w:bCs/>
                <w:szCs w:val="28"/>
              </w:rPr>
              <w:t>231,4</w:t>
            </w:r>
          </w:p>
        </w:tc>
      </w:tr>
      <w:tr w:rsidR="009E0315" w:rsidRPr="008C19E8" w:rsidTr="008D6934">
        <w:trPr>
          <w:trHeight w:val="97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1 11 00000 00 0000 000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187,4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187,4</w:t>
            </w:r>
          </w:p>
        </w:tc>
      </w:tr>
      <w:tr w:rsidR="009E0315" w:rsidRPr="008C19E8" w:rsidTr="008D6934">
        <w:trPr>
          <w:trHeight w:val="100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14B2D">
            <w:pPr>
              <w:ind w:firstLine="0"/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1 11 05025 10 0000 120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9E0315" w:rsidRPr="009E0315" w:rsidRDefault="009E0315" w:rsidP="008D6934">
            <w:pPr>
              <w:rPr>
                <w:color w:val="000000"/>
                <w:szCs w:val="28"/>
              </w:rPr>
            </w:pPr>
            <w:r w:rsidRPr="009E0315">
              <w:rPr>
                <w:color w:val="000000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187,4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187,4</w:t>
            </w:r>
          </w:p>
        </w:tc>
      </w:tr>
      <w:tr w:rsidR="009E0315" w:rsidRPr="009E0315" w:rsidTr="008D6934">
        <w:trPr>
          <w:trHeight w:val="8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0315" w:rsidRPr="005C6B96" w:rsidRDefault="009E0315" w:rsidP="00314B2D">
            <w:pPr>
              <w:ind w:firstLine="0"/>
              <w:rPr>
                <w:b/>
                <w:bCs/>
                <w:color w:val="000000"/>
                <w:szCs w:val="28"/>
              </w:rPr>
            </w:pPr>
            <w:r w:rsidRPr="005C6B96">
              <w:rPr>
                <w:bCs/>
                <w:color w:val="000000"/>
                <w:szCs w:val="28"/>
              </w:rPr>
              <w:t>1 17 00000 00 0000 000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315" w:rsidRPr="009E0315" w:rsidRDefault="009E0315" w:rsidP="00314B2D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Прочие неналоговые доходы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0315" w:rsidRPr="009E0315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9E0315">
              <w:rPr>
                <w:bCs/>
                <w:color w:val="000000"/>
                <w:szCs w:val="28"/>
              </w:rPr>
              <w:t>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E0315" w:rsidRPr="009E0315" w:rsidRDefault="009E0315" w:rsidP="003A05F0">
            <w:pPr>
              <w:ind w:firstLine="0"/>
              <w:rPr>
                <w:szCs w:val="28"/>
              </w:rPr>
            </w:pPr>
            <w:r w:rsidRPr="009E0315">
              <w:rPr>
                <w:szCs w:val="28"/>
              </w:rPr>
              <w:t>44,0</w:t>
            </w:r>
          </w:p>
        </w:tc>
      </w:tr>
      <w:tr w:rsidR="009E0315" w:rsidRPr="008C19E8" w:rsidTr="008D6934">
        <w:trPr>
          <w:trHeight w:val="87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0315" w:rsidRPr="005C6B96" w:rsidRDefault="009E0315" w:rsidP="00314B2D">
            <w:pPr>
              <w:ind w:firstLine="0"/>
              <w:rPr>
                <w:bCs/>
                <w:color w:val="000000"/>
                <w:szCs w:val="28"/>
              </w:rPr>
            </w:pPr>
            <w:r w:rsidRPr="005C6B96">
              <w:rPr>
                <w:color w:val="000000"/>
                <w:szCs w:val="28"/>
              </w:rPr>
              <w:t>117 14030 10 0000 150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315" w:rsidRDefault="009E0315" w:rsidP="00314B2D">
            <w:pPr>
              <w:ind w:firstLine="0"/>
              <w:rPr>
                <w:b/>
                <w:bCs/>
                <w:color w:val="000000"/>
                <w:szCs w:val="28"/>
              </w:rPr>
            </w:pPr>
            <w:r w:rsidRPr="00700513">
              <w:rPr>
                <w:color w:val="000000"/>
              </w:rPr>
              <w:t>Средства самообложения граждан, зачисляемые в бюджеты сельских поселений 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E0315" w:rsidRPr="005C6B96" w:rsidRDefault="009E0315" w:rsidP="003A05F0">
            <w:pPr>
              <w:ind w:firstLine="0"/>
              <w:rPr>
                <w:bCs/>
                <w:color w:val="000000"/>
                <w:szCs w:val="28"/>
              </w:rPr>
            </w:pPr>
            <w:r w:rsidRPr="005C6B96">
              <w:rPr>
                <w:bCs/>
                <w:color w:val="000000"/>
                <w:szCs w:val="28"/>
              </w:rPr>
              <w:t>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E0315" w:rsidRPr="005C6B96" w:rsidRDefault="009E0315" w:rsidP="003A05F0">
            <w:pPr>
              <w:ind w:firstLine="0"/>
              <w:rPr>
                <w:szCs w:val="28"/>
              </w:rPr>
            </w:pPr>
            <w:r w:rsidRPr="005C6B96">
              <w:rPr>
                <w:szCs w:val="28"/>
              </w:rPr>
              <w:t>44,0</w:t>
            </w:r>
          </w:p>
        </w:tc>
      </w:tr>
    </w:tbl>
    <w:p w:rsidR="009E0315" w:rsidRPr="002914EA" w:rsidRDefault="009E0315" w:rsidP="009E0315">
      <w:pPr>
        <w:rPr>
          <w:b/>
          <w:szCs w:val="28"/>
        </w:rPr>
      </w:pPr>
    </w:p>
    <w:p w:rsidR="00B031DE" w:rsidRDefault="00B031DE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9E0315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tbl>
      <w:tblPr>
        <w:tblW w:w="9395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164"/>
        <w:gridCol w:w="6023"/>
        <w:gridCol w:w="1208"/>
      </w:tblGrid>
      <w:tr w:rsidR="00622625" w:rsidTr="00622625">
        <w:trPr>
          <w:trHeight w:val="309"/>
        </w:trPr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nil"/>
            </w:tcBorders>
          </w:tcPr>
          <w:p w:rsidR="003A05F0" w:rsidRDefault="003A05F0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622625" w:rsidRDefault="00622625" w:rsidP="00BA07E3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Приложение № 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22625" w:rsidTr="00622625">
        <w:trPr>
          <w:trHeight w:val="1599"/>
        </w:trPr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4B2D" w:rsidRDefault="00622625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решению Совета сельского поселения "Казановское" </w:t>
            </w: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"24" декабря</w:t>
            </w:r>
            <w:r w:rsidR="00622625">
              <w:rPr>
                <w:color w:val="000000"/>
                <w:sz w:val="24"/>
                <w:szCs w:val="24"/>
              </w:rPr>
              <w:t xml:space="preserve"> 2024 г. </w:t>
            </w:r>
            <w:r>
              <w:rPr>
                <w:color w:val="000000"/>
                <w:sz w:val="24"/>
                <w:szCs w:val="24"/>
              </w:rPr>
              <w:t>№ 38</w:t>
            </w:r>
            <w:r w:rsidR="00622625">
              <w:rPr>
                <w:color w:val="000000"/>
                <w:sz w:val="24"/>
                <w:szCs w:val="24"/>
              </w:rPr>
              <w:t xml:space="preserve"> </w:t>
            </w:r>
          </w:p>
          <w:p w:rsidR="00622625" w:rsidRDefault="00622625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 бюджете сельского поселения "Казановское" на 2025 год и плановый период 2025-2026 годов»</w:t>
            </w:r>
          </w:p>
          <w:p w:rsidR="00622625" w:rsidRDefault="00622625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22625" w:rsidTr="00622625">
        <w:trPr>
          <w:trHeight w:val="309"/>
        </w:trPr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22625" w:rsidTr="00622625">
        <w:trPr>
          <w:trHeight w:val="577"/>
        </w:trPr>
        <w:tc>
          <w:tcPr>
            <w:tcW w:w="93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Объемы межбюджетных трансфертов, получаемых от других бюджетов бюджетной системы на 2025 год</w:t>
            </w:r>
          </w:p>
        </w:tc>
      </w:tr>
      <w:tr w:rsidR="00622625" w:rsidTr="00622625">
        <w:trPr>
          <w:trHeight w:val="309"/>
        </w:trPr>
        <w:tc>
          <w:tcPr>
            <w:tcW w:w="2164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nil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22625" w:rsidTr="00622625">
        <w:trPr>
          <w:trHeight w:val="932"/>
        </w:trPr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622625" w:rsidTr="00622625">
        <w:trPr>
          <w:trHeight w:val="326"/>
        </w:trPr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622625" w:rsidTr="00622625">
        <w:trPr>
          <w:trHeight w:val="326"/>
        </w:trPr>
        <w:tc>
          <w:tcPr>
            <w:tcW w:w="21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60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2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6514,6</w:t>
            </w:r>
          </w:p>
        </w:tc>
      </w:tr>
      <w:tr w:rsidR="00622625" w:rsidTr="00622625">
        <w:trPr>
          <w:trHeight w:val="695"/>
        </w:trPr>
        <w:tc>
          <w:tcPr>
            <w:tcW w:w="21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3637,7</w:t>
            </w:r>
          </w:p>
        </w:tc>
      </w:tr>
      <w:tr w:rsidR="00622625" w:rsidTr="00622625">
        <w:trPr>
          <w:trHeight w:val="326"/>
        </w:trPr>
        <w:tc>
          <w:tcPr>
            <w:tcW w:w="21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625">
              <w:rPr>
                <w:color w:val="000000"/>
                <w:sz w:val="24"/>
                <w:szCs w:val="24"/>
              </w:rPr>
              <w:t>3637,7</w:t>
            </w:r>
          </w:p>
        </w:tc>
      </w:tr>
      <w:tr w:rsidR="00622625" w:rsidTr="00622625">
        <w:trPr>
          <w:trHeight w:val="635"/>
        </w:trPr>
        <w:tc>
          <w:tcPr>
            <w:tcW w:w="21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305,0</w:t>
            </w:r>
          </w:p>
        </w:tc>
      </w:tr>
      <w:tr w:rsidR="00622625" w:rsidTr="00622625">
        <w:trPr>
          <w:trHeight w:val="947"/>
        </w:trPr>
        <w:tc>
          <w:tcPr>
            <w:tcW w:w="2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625">
              <w:rPr>
                <w:color w:val="000000"/>
                <w:sz w:val="24"/>
                <w:szCs w:val="24"/>
              </w:rPr>
              <w:t>305,0</w:t>
            </w:r>
          </w:p>
        </w:tc>
      </w:tr>
      <w:tr w:rsidR="00622625" w:rsidTr="00622625">
        <w:trPr>
          <w:trHeight w:val="975"/>
        </w:trPr>
        <w:tc>
          <w:tcPr>
            <w:tcW w:w="21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2571,9</w:t>
            </w:r>
          </w:p>
        </w:tc>
      </w:tr>
      <w:tr w:rsidR="00622625" w:rsidTr="00622625">
        <w:trPr>
          <w:trHeight w:val="975"/>
        </w:trPr>
        <w:tc>
          <w:tcPr>
            <w:tcW w:w="21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602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22625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622625" w:rsidRPr="00622625" w:rsidRDefault="006226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22625">
              <w:rPr>
                <w:color w:val="000000"/>
                <w:sz w:val="24"/>
                <w:szCs w:val="24"/>
              </w:rPr>
              <w:t>2571,9</w:t>
            </w:r>
          </w:p>
        </w:tc>
      </w:tr>
    </w:tbl>
    <w:p w:rsidR="009E0315" w:rsidRPr="00E35F9A" w:rsidRDefault="009E0315" w:rsidP="00F35648">
      <w:pPr>
        <w:pStyle w:val="affff3"/>
        <w:tabs>
          <w:tab w:val="left" w:pos="0"/>
        </w:tabs>
        <w:ind w:firstLine="0"/>
        <w:rPr>
          <w:szCs w:val="28"/>
        </w:rPr>
      </w:pPr>
    </w:p>
    <w:p w:rsidR="00A920BA" w:rsidRDefault="00A920BA">
      <w:pPr>
        <w:spacing w:line="240" w:lineRule="auto"/>
        <w:ind w:firstLine="0"/>
        <w:jc w:val="left"/>
        <w:rPr>
          <w:szCs w:val="28"/>
        </w:rPr>
      </w:pPr>
    </w:p>
    <w:p w:rsidR="00622625" w:rsidRDefault="00622625">
      <w:pPr>
        <w:spacing w:line="240" w:lineRule="auto"/>
        <w:ind w:firstLine="0"/>
        <w:jc w:val="left"/>
        <w:rPr>
          <w:szCs w:val="28"/>
        </w:rPr>
      </w:pPr>
    </w:p>
    <w:p w:rsidR="00622625" w:rsidRDefault="00622625">
      <w:pPr>
        <w:spacing w:line="240" w:lineRule="auto"/>
        <w:ind w:firstLine="0"/>
        <w:jc w:val="left"/>
        <w:rPr>
          <w:szCs w:val="28"/>
        </w:rPr>
      </w:pPr>
    </w:p>
    <w:p w:rsidR="00622625" w:rsidRDefault="00622625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p w:rsidR="00E529DC" w:rsidRDefault="00E529DC">
      <w:pPr>
        <w:spacing w:line="240" w:lineRule="auto"/>
        <w:ind w:firstLine="0"/>
        <w:jc w:val="left"/>
        <w:rPr>
          <w:szCs w:val="28"/>
        </w:rPr>
      </w:pPr>
    </w:p>
    <w:tbl>
      <w:tblPr>
        <w:tblW w:w="9705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2126"/>
        <w:gridCol w:w="4318"/>
        <w:gridCol w:w="1977"/>
        <w:gridCol w:w="1284"/>
      </w:tblGrid>
      <w:tr w:rsidR="00B11B28" w:rsidTr="003A05F0">
        <w:trPr>
          <w:trHeight w:val="995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3A05F0" w:rsidRDefault="00B11B28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</w:t>
            </w: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3A05F0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B11B28" w:rsidRDefault="003A05F0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BA07E3">
              <w:rPr>
                <w:color w:val="000000"/>
                <w:sz w:val="24"/>
                <w:szCs w:val="24"/>
              </w:rPr>
              <w:t xml:space="preserve">                  </w:t>
            </w:r>
            <w:bookmarkStart w:id="0" w:name="_GoBack"/>
            <w:bookmarkEnd w:id="0"/>
            <w:r w:rsidR="00B11B28">
              <w:rPr>
                <w:color w:val="000000"/>
                <w:sz w:val="24"/>
                <w:szCs w:val="24"/>
              </w:rPr>
              <w:t>Приложение № 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1B28" w:rsidTr="00B11B28">
        <w:trPr>
          <w:trHeight w:val="1478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5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B2D" w:rsidRDefault="00B11B28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 решению Совета сельског</w:t>
            </w:r>
            <w:r w:rsidR="00314B2D">
              <w:rPr>
                <w:color w:val="000000"/>
                <w:sz w:val="24"/>
                <w:szCs w:val="24"/>
              </w:rPr>
              <w:t xml:space="preserve">о поселения "Казановское" </w:t>
            </w:r>
          </w:p>
          <w:p w:rsidR="00314B2D" w:rsidRDefault="00314B2D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"24</w:t>
            </w:r>
            <w:r w:rsidR="00B11B28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декабря</w:t>
            </w:r>
            <w:r w:rsidR="00B11B28">
              <w:rPr>
                <w:color w:val="000000"/>
                <w:sz w:val="24"/>
                <w:szCs w:val="24"/>
              </w:rPr>
              <w:t xml:space="preserve"> 2024 г. </w:t>
            </w:r>
            <w:r>
              <w:rPr>
                <w:color w:val="000000"/>
                <w:sz w:val="24"/>
                <w:szCs w:val="24"/>
              </w:rPr>
              <w:t>№ 38</w:t>
            </w:r>
          </w:p>
          <w:p w:rsidR="00B11B28" w:rsidRDefault="00B11B28" w:rsidP="00314B2D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 бюджете сельского поселения "Казановское" на 2025 год и плановый период 2025-2026 годов»</w:t>
            </w:r>
          </w:p>
          <w:p w:rsidR="00B11B28" w:rsidRDefault="00B11B28" w:rsidP="003A05F0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11B28" w:rsidTr="00B11B28">
        <w:trPr>
          <w:trHeight w:val="286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1B28" w:rsidTr="00B11B28">
        <w:trPr>
          <w:trHeight w:val="533"/>
        </w:trPr>
        <w:tc>
          <w:tcPr>
            <w:tcW w:w="97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Объемы межбюджетных трансфертов, получаемых от других бюджетов бюджетной системы на плановый период 2026-2027 года</w:t>
            </w:r>
          </w:p>
        </w:tc>
      </w:tr>
      <w:tr w:rsidR="00B11B28" w:rsidTr="00B11B28">
        <w:trPr>
          <w:trHeight w:val="286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11B28" w:rsidTr="00B11B28">
        <w:trPr>
          <w:trHeight w:val="862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(тыс. рублей)</w:t>
            </w:r>
          </w:p>
        </w:tc>
      </w:tr>
      <w:tr w:rsidR="00B11B28" w:rsidTr="00B11B28">
        <w:trPr>
          <w:trHeight w:val="30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B11B28" w:rsidTr="00B11B28">
        <w:trPr>
          <w:trHeight w:val="300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3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9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6545,3</w:t>
            </w:r>
          </w:p>
        </w:tc>
        <w:tc>
          <w:tcPr>
            <w:tcW w:w="128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6545,3</w:t>
            </w:r>
          </w:p>
        </w:tc>
      </w:tr>
      <w:tr w:rsidR="00B11B28" w:rsidTr="00B11B28">
        <w:trPr>
          <w:trHeight w:val="641"/>
        </w:trPr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2 02 10000 00 0000 000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3637,7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3637,7</w:t>
            </w:r>
          </w:p>
        </w:tc>
      </w:tr>
      <w:tr w:rsidR="00B11B28" w:rsidTr="00B11B28">
        <w:trPr>
          <w:trHeight w:val="300"/>
        </w:trPr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3637,7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3637,7</w:t>
            </w:r>
          </w:p>
        </w:tc>
      </w:tr>
      <w:tr w:rsidR="00B11B28" w:rsidTr="00B11B28">
        <w:trPr>
          <w:trHeight w:val="587"/>
        </w:trPr>
        <w:tc>
          <w:tcPr>
            <w:tcW w:w="21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335,7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335,7</w:t>
            </w:r>
          </w:p>
        </w:tc>
      </w:tr>
      <w:tr w:rsidR="00B11B28" w:rsidTr="00B11B28">
        <w:trPr>
          <w:trHeight w:val="874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335,7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335,7</w:t>
            </w:r>
          </w:p>
        </w:tc>
      </w:tr>
      <w:tr w:rsidR="00B11B28" w:rsidTr="00B11B28">
        <w:trPr>
          <w:trHeight w:val="902"/>
        </w:trPr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2 02 40000 00 0000 000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2571,9</w:t>
            </w:r>
          </w:p>
        </w:tc>
      </w:tr>
      <w:tr w:rsidR="00B11B28" w:rsidTr="00B11B28">
        <w:trPr>
          <w:trHeight w:val="902"/>
        </w:trPr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11B28">
              <w:rPr>
                <w:bCs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2571,9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B11B28" w:rsidRPr="00B11B28" w:rsidRDefault="00B11B2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11B28">
              <w:rPr>
                <w:color w:val="000000"/>
                <w:sz w:val="24"/>
                <w:szCs w:val="24"/>
              </w:rPr>
              <w:t>2571,9</w:t>
            </w:r>
          </w:p>
        </w:tc>
      </w:tr>
    </w:tbl>
    <w:p w:rsidR="00622625" w:rsidRDefault="00622625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8F64DA" w:rsidRPr="003A05F0" w:rsidRDefault="008F64DA" w:rsidP="003A05F0">
      <w:pPr>
        <w:spacing w:line="240" w:lineRule="auto"/>
        <w:ind w:firstLine="0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>Приложение № 5</w:t>
      </w:r>
    </w:p>
    <w:p w:rsidR="008F64DA" w:rsidRPr="003A05F0" w:rsidRDefault="008F64DA" w:rsidP="003A05F0">
      <w:pPr>
        <w:spacing w:line="240" w:lineRule="auto"/>
        <w:ind w:firstLine="0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 xml:space="preserve">к решению Совета сельского поселения "Казановское" </w:t>
      </w:r>
    </w:p>
    <w:p w:rsidR="008F64DA" w:rsidRPr="003A05F0" w:rsidRDefault="00314B2D" w:rsidP="003A05F0">
      <w:pPr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«24</w:t>
      </w:r>
      <w:r w:rsidR="008F64DA" w:rsidRPr="003A05F0">
        <w:rPr>
          <w:sz w:val="24"/>
          <w:szCs w:val="24"/>
        </w:rPr>
        <w:t>»</w:t>
      </w:r>
      <w:r>
        <w:rPr>
          <w:sz w:val="24"/>
          <w:szCs w:val="24"/>
        </w:rPr>
        <w:t>декабря 2024 года № 38</w:t>
      </w:r>
    </w:p>
    <w:p w:rsidR="008F64DA" w:rsidRPr="003A05F0" w:rsidRDefault="008F64DA" w:rsidP="003A05F0">
      <w:pPr>
        <w:spacing w:line="240" w:lineRule="auto"/>
        <w:ind w:firstLine="0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 xml:space="preserve">«О бюджете сельского поселения "Казановское"  </w:t>
      </w:r>
    </w:p>
    <w:p w:rsidR="008F64DA" w:rsidRPr="003A05F0" w:rsidRDefault="008F64DA" w:rsidP="003A05F0">
      <w:pPr>
        <w:spacing w:line="240" w:lineRule="auto"/>
        <w:ind w:firstLine="0"/>
        <w:jc w:val="right"/>
        <w:rPr>
          <w:sz w:val="24"/>
          <w:szCs w:val="24"/>
        </w:rPr>
      </w:pPr>
      <w:r w:rsidRPr="003A05F0">
        <w:rPr>
          <w:sz w:val="24"/>
          <w:szCs w:val="24"/>
        </w:rPr>
        <w:t>на 2025 год и плановый период 2026-2027 годов»</w:t>
      </w:r>
    </w:p>
    <w:p w:rsidR="008F64DA" w:rsidRPr="008F64DA" w:rsidRDefault="008F64DA" w:rsidP="008F64DA">
      <w:pPr>
        <w:spacing w:line="240" w:lineRule="auto"/>
        <w:ind w:firstLine="0"/>
        <w:jc w:val="left"/>
        <w:rPr>
          <w:b/>
          <w:bCs/>
          <w:szCs w:val="28"/>
        </w:rPr>
      </w:pPr>
    </w:p>
    <w:p w:rsidR="008F64DA" w:rsidRPr="008F64DA" w:rsidRDefault="008F64DA" w:rsidP="00314B2D">
      <w:pPr>
        <w:spacing w:line="240" w:lineRule="auto"/>
        <w:ind w:firstLine="0"/>
        <w:jc w:val="center"/>
        <w:rPr>
          <w:b/>
          <w:bCs/>
          <w:szCs w:val="28"/>
        </w:rPr>
      </w:pPr>
      <w:r w:rsidRPr="008F64DA">
        <w:rPr>
          <w:b/>
          <w:bCs/>
          <w:szCs w:val="28"/>
        </w:rPr>
        <w:t xml:space="preserve">Источники финансирования дефицита бюджета </w:t>
      </w:r>
      <w:r w:rsidRPr="008F64DA">
        <w:rPr>
          <w:b/>
          <w:szCs w:val="28"/>
        </w:rPr>
        <w:t>сельского поселения "Казановское"</w:t>
      </w:r>
      <w:r w:rsidRPr="008F64DA">
        <w:rPr>
          <w:szCs w:val="28"/>
        </w:rPr>
        <w:t xml:space="preserve"> </w:t>
      </w:r>
      <w:r w:rsidRPr="008F64DA">
        <w:rPr>
          <w:b/>
          <w:bCs/>
          <w:szCs w:val="28"/>
        </w:rPr>
        <w:t xml:space="preserve">  на  2025  год</w:t>
      </w:r>
    </w:p>
    <w:p w:rsidR="008F64DA" w:rsidRPr="008F64DA" w:rsidRDefault="008F64DA" w:rsidP="00314B2D">
      <w:pPr>
        <w:spacing w:line="240" w:lineRule="auto"/>
        <w:ind w:firstLine="0"/>
        <w:jc w:val="center"/>
        <w:rPr>
          <w:b/>
          <w:bCs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6"/>
        <w:gridCol w:w="3060"/>
        <w:gridCol w:w="3780"/>
        <w:gridCol w:w="1578"/>
      </w:tblGrid>
      <w:tr w:rsidR="008F64DA" w:rsidRPr="008F64DA" w:rsidTr="008D6934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  <w:r w:rsidRPr="008F64DA">
              <w:rPr>
                <w:szCs w:val="28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Сумма</w:t>
            </w:r>
          </w:p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  <w:r w:rsidRPr="008F64DA">
              <w:rPr>
                <w:bCs/>
                <w:szCs w:val="28"/>
              </w:rPr>
              <w:t>(тыс. рублей)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15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</w:p>
        </w:tc>
      </w:tr>
      <w:tr w:rsidR="008F64DA" w:rsidRPr="008F64DA" w:rsidTr="008D6934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4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 xml:space="preserve">Источники внутреннего финансирования дефицита бюджета, всего, </w:t>
            </w:r>
          </w:p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bCs/>
                <w:szCs w:val="28"/>
              </w:rPr>
              <w:t>в том числе: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0,0</w:t>
            </w:r>
          </w:p>
        </w:tc>
      </w:tr>
      <w:tr w:rsidR="008F64DA" w:rsidRPr="008F64DA" w:rsidTr="008D6934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01 03 00 00 00 0000 000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0,0</w:t>
            </w:r>
          </w:p>
        </w:tc>
      </w:tr>
      <w:tr w:rsidR="008F64DA" w:rsidRPr="008F64DA" w:rsidTr="008D6934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  <w:r w:rsidRPr="008F64DA">
              <w:rPr>
                <w:szCs w:val="28"/>
              </w:rPr>
              <w:t>01 03 00 00 00 0000 800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  <w:r w:rsidRPr="008F64DA">
              <w:rPr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0,0</w:t>
            </w:r>
          </w:p>
        </w:tc>
      </w:tr>
      <w:tr w:rsidR="008F64DA" w:rsidRPr="008F64DA" w:rsidTr="008D6934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/>
                <w:bCs/>
                <w:szCs w:val="28"/>
              </w:rPr>
            </w:pPr>
            <w:r w:rsidRPr="008F64DA">
              <w:rPr>
                <w:szCs w:val="28"/>
              </w:rPr>
              <w:t>01 03 01 00 10 0000 810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szCs w:val="28"/>
              </w:rPr>
              <w:t xml:space="preserve">Погашение бюджетом сельского поселения «Казановское» кредитов, полученных </w:t>
            </w:r>
            <w:r w:rsidRPr="008F64DA">
              <w:rPr>
                <w:bCs/>
                <w:szCs w:val="28"/>
              </w:rPr>
              <w:t xml:space="preserve"> </w:t>
            </w:r>
            <w:r w:rsidRPr="008F64DA">
              <w:rPr>
                <w:szCs w:val="28"/>
              </w:rPr>
              <w:t>из бюджета муниципального района «Шилкинский район»</w:t>
            </w:r>
            <w:r w:rsidRPr="008F64DA">
              <w:rPr>
                <w:bCs/>
                <w:szCs w:val="28"/>
              </w:rPr>
              <w:t xml:space="preserve"> </w:t>
            </w:r>
            <w:r w:rsidRPr="008F64DA">
              <w:rPr>
                <w:szCs w:val="28"/>
              </w:rPr>
              <w:t>в валюте Российской Федерации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0,0</w:t>
            </w:r>
          </w:p>
        </w:tc>
      </w:tr>
      <w:tr w:rsidR="008F64DA" w:rsidRPr="008F64DA" w:rsidTr="008D6934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01 05 00 00 00 0000 000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bCs/>
                <w:szCs w:val="28"/>
              </w:rPr>
            </w:pPr>
            <w:r w:rsidRPr="008F64DA">
              <w:rPr>
                <w:bCs/>
                <w:szCs w:val="28"/>
              </w:rPr>
              <w:t>0,0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01 05 00 00 00 0000 500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-9794,7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01 05  02 00 00 0000 500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-9794,7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01 05 02  01  00 0000 510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-9794,7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01 05 02  01  00 0000 510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Увеличение прочих остатков денежных средств бюджета сельского поселения «Казановское»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-9794,7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01 05  02 01 10 0000 610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Уменьшение прочих остатков денежных средств бюджета сельского поселения «Казановское»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01 05 00 00 00 0000 600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9794,7</w:t>
            </w:r>
          </w:p>
        </w:tc>
      </w:tr>
      <w:tr w:rsidR="008F64DA" w:rsidRPr="008F64DA" w:rsidTr="008D6934">
        <w:trPr>
          <w:cantSplit/>
          <w:trHeight w:val="55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01 05 02 00 00 0000 600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9794,7</w:t>
            </w:r>
          </w:p>
        </w:tc>
      </w:tr>
      <w:tr w:rsidR="008F64DA" w:rsidRPr="008F64DA" w:rsidTr="008D693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01 05 02 01 00 0000 610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4DA" w:rsidRPr="008F64DA" w:rsidRDefault="008F64DA" w:rsidP="008F64D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8F64DA">
              <w:rPr>
                <w:szCs w:val="28"/>
              </w:rPr>
              <w:t>9974,7</w:t>
            </w:r>
          </w:p>
        </w:tc>
      </w:tr>
    </w:tbl>
    <w:p w:rsidR="008F64DA" w:rsidRPr="008F64DA" w:rsidRDefault="008F64DA" w:rsidP="008F64DA">
      <w:pPr>
        <w:spacing w:line="240" w:lineRule="auto"/>
        <w:ind w:firstLine="0"/>
        <w:jc w:val="left"/>
        <w:rPr>
          <w:szCs w:val="28"/>
        </w:rPr>
      </w:pPr>
    </w:p>
    <w:p w:rsidR="00B11B28" w:rsidRDefault="00B11B28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0A35B7" w:rsidRPr="00931301" w:rsidRDefault="000A35B7" w:rsidP="000A35B7">
      <w:pPr>
        <w:tabs>
          <w:tab w:val="left" w:pos="6660"/>
          <w:tab w:val="left" w:pos="9180"/>
        </w:tabs>
        <w:ind w:left="4860"/>
        <w:jc w:val="center"/>
        <w:rPr>
          <w:sz w:val="24"/>
          <w:szCs w:val="24"/>
        </w:rPr>
      </w:pPr>
      <w:r w:rsidRPr="00931301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6</w:t>
      </w:r>
    </w:p>
    <w:p w:rsidR="000A35B7" w:rsidRDefault="000A35B7" w:rsidP="000A35B7">
      <w:pPr>
        <w:ind w:left="4395"/>
        <w:rPr>
          <w:sz w:val="24"/>
          <w:szCs w:val="24"/>
        </w:rPr>
      </w:pPr>
      <w:r>
        <w:rPr>
          <w:sz w:val="24"/>
          <w:szCs w:val="24"/>
        </w:rPr>
        <w:t xml:space="preserve">к решению Совета </w:t>
      </w:r>
      <w:r w:rsidRPr="00B020A7">
        <w:rPr>
          <w:sz w:val="24"/>
          <w:szCs w:val="24"/>
        </w:rPr>
        <w:t>сель</w:t>
      </w:r>
      <w:r>
        <w:rPr>
          <w:sz w:val="24"/>
          <w:szCs w:val="24"/>
        </w:rPr>
        <w:t>ского поселения "Казановское</w:t>
      </w:r>
      <w:r w:rsidRPr="00B020A7">
        <w:rPr>
          <w:sz w:val="24"/>
          <w:szCs w:val="24"/>
        </w:rPr>
        <w:t>"</w:t>
      </w:r>
      <w:r w:rsidR="00314B2D">
        <w:rPr>
          <w:sz w:val="24"/>
          <w:szCs w:val="24"/>
        </w:rPr>
        <w:t xml:space="preserve">  от «24</w:t>
      </w:r>
      <w:r>
        <w:rPr>
          <w:sz w:val="24"/>
          <w:szCs w:val="24"/>
        </w:rPr>
        <w:t>»</w:t>
      </w:r>
      <w:r w:rsidR="00314B2D">
        <w:rPr>
          <w:sz w:val="24"/>
          <w:szCs w:val="24"/>
        </w:rPr>
        <w:t>декабря 2024 года № 38</w:t>
      </w:r>
    </w:p>
    <w:p w:rsidR="000A35B7" w:rsidRDefault="000A35B7" w:rsidP="000A35B7">
      <w:pPr>
        <w:pStyle w:val="affff3"/>
        <w:tabs>
          <w:tab w:val="left" w:pos="0"/>
          <w:tab w:val="left" w:pos="1260"/>
        </w:tabs>
        <w:ind w:left="4395" w:firstLine="0"/>
        <w:rPr>
          <w:sz w:val="24"/>
          <w:szCs w:val="24"/>
        </w:rPr>
      </w:pPr>
      <w:r>
        <w:rPr>
          <w:sz w:val="24"/>
          <w:szCs w:val="24"/>
        </w:rPr>
        <w:t xml:space="preserve">«О бюджете </w:t>
      </w:r>
      <w:r w:rsidRPr="00B020A7">
        <w:rPr>
          <w:sz w:val="24"/>
          <w:szCs w:val="24"/>
        </w:rPr>
        <w:t>сель</w:t>
      </w:r>
      <w:r>
        <w:rPr>
          <w:sz w:val="24"/>
          <w:szCs w:val="24"/>
        </w:rPr>
        <w:t>ского поселения "</w:t>
      </w:r>
      <w:r w:rsidRPr="007E376A">
        <w:rPr>
          <w:sz w:val="24"/>
          <w:szCs w:val="24"/>
        </w:rPr>
        <w:t>Казановское</w:t>
      </w:r>
      <w:r w:rsidRPr="00B020A7">
        <w:rPr>
          <w:sz w:val="24"/>
          <w:szCs w:val="24"/>
        </w:rPr>
        <w:t>"</w:t>
      </w:r>
      <w:r>
        <w:rPr>
          <w:sz w:val="24"/>
          <w:szCs w:val="24"/>
        </w:rPr>
        <w:t xml:space="preserve">  на 2025 год и плановый период 2026-2027 годов»</w:t>
      </w:r>
    </w:p>
    <w:p w:rsidR="000A35B7" w:rsidRDefault="000A35B7" w:rsidP="000A35B7">
      <w:pPr>
        <w:pStyle w:val="affff3"/>
        <w:tabs>
          <w:tab w:val="left" w:pos="0"/>
          <w:tab w:val="left" w:pos="1260"/>
        </w:tabs>
        <w:ind w:firstLine="540"/>
        <w:rPr>
          <w:sz w:val="24"/>
          <w:szCs w:val="24"/>
        </w:rPr>
      </w:pPr>
    </w:p>
    <w:p w:rsidR="000A35B7" w:rsidRDefault="000A35B7" w:rsidP="000A35B7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 xml:space="preserve">Источники финансирования дефицита бюджета </w:t>
      </w:r>
      <w:r w:rsidRPr="00C361AA">
        <w:rPr>
          <w:b/>
          <w:sz w:val="24"/>
          <w:szCs w:val="24"/>
        </w:rPr>
        <w:t>сельского поселения "</w:t>
      </w:r>
      <w:r>
        <w:rPr>
          <w:b/>
          <w:sz w:val="24"/>
          <w:szCs w:val="24"/>
        </w:rPr>
        <w:t>Казановское</w:t>
      </w:r>
      <w:r w:rsidRPr="00C361AA">
        <w:rPr>
          <w:b/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6"/>
        </w:rPr>
        <w:t xml:space="preserve"> на </w:t>
      </w:r>
      <w:r w:rsidRPr="00690E2A">
        <w:rPr>
          <w:b/>
          <w:bCs/>
          <w:sz w:val="24"/>
          <w:szCs w:val="26"/>
        </w:rPr>
        <w:t xml:space="preserve">плановый период </w:t>
      </w:r>
      <w:r>
        <w:rPr>
          <w:b/>
          <w:bCs/>
          <w:sz w:val="24"/>
          <w:szCs w:val="26"/>
        </w:rPr>
        <w:t>2026 и 2027 годов.</w:t>
      </w:r>
    </w:p>
    <w:p w:rsidR="000A35B7" w:rsidRDefault="000A35B7" w:rsidP="000A35B7">
      <w:pPr>
        <w:jc w:val="center"/>
        <w:rPr>
          <w:b/>
          <w:bCs/>
          <w:sz w:val="24"/>
          <w:szCs w:val="26"/>
        </w:rPr>
      </w:pPr>
    </w:p>
    <w:tbl>
      <w:tblPr>
        <w:tblW w:w="10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3544"/>
        <w:gridCol w:w="1559"/>
        <w:gridCol w:w="1559"/>
      </w:tblGrid>
      <w:tr w:rsidR="000A35B7" w:rsidTr="008D6934">
        <w:trPr>
          <w:cantSplit/>
          <w:trHeight w:val="31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5B7" w:rsidRDefault="000A35B7" w:rsidP="008D6934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КОСГУ, относящихся к источникам финансирования дефицитов  бюджетов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Сумма</w:t>
            </w:r>
          </w:p>
          <w:p w:rsidR="000A35B7" w:rsidRDefault="000A35B7" w:rsidP="008D6934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(тыс. рублей)</w:t>
            </w:r>
          </w:p>
        </w:tc>
      </w:tr>
      <w:tr w:rsidR="000A35B7" w:rsidTr="008D6934">
        <w:trPr>
          <w:cantSplit/>
          <w:trHeight w:val="14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ГАИФ дефицитов бюджетов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группы, подгруппы, статьи и вида источника финансирования дефицитов бюджетов, код КОСГУ, относящихся к источникам финансирования дефицитов бюджетов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31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0A35B7" w:rsidTr="008D6934">
        <w:trPr>
          <w:cantSplit/>
          <w:trHeight w:val="483"/>
        </w:trPr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sz w:val="24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5B7" w:rsidRDefault="000A35B7" w:rsidP="003A05F0">
            <w:pPr>
              <w:ind w:firstLine="0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2026 год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5B7" w:rsidRDefault="000A35B7" w:rsidP="003A05F0">
            <w:pPr>
              <w:ind w:firstLine="0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2027 год</w:t>
            </w:r>
          </w:p>
        </w:tc>
      </w:tr>
      <w:tr w:rsidR="000A35B7" w:rsidTr="008D6934">
        <w:trPr>
          <w:cantSplit/>
          <w:trHeight w:val="31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8D6934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0A35B7" w:rsidRPr="003A05F0" w:rsidRDefault="000A35B7" w:rsidP="008D6934">
            <w:pPr>
              <w:pStyle w:val="afb"/>
              <w:rPr>
                <w:szCs w:val="24"/>
              </w:rPr>
            </w:pPr>
            <w:r w:rsidRPr="003A05F0">
              <w:rPr>
                <w:bCs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3A05F0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 w:rsidRPr="003A05F0">
              <w:rPr>
                <w:bCs/>
                <w:sz w:val="24"/>
                <w:szCs w:val="26"/>
              </w:rPr>
              <w:t>0,0</w:t>
            </w:r>
          </w:p>
        </w:tc>
      </w:tr>
      <w:tr w:rsidR="000A35B7" w:rsidTr="008D6934">
        <w:trPr>
          <w:cantSplit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>01 03 00 00 00 0000 000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5B7" w:rsidRPr="003A05F0" w:rsidRDefault="000A35B7" w:rsidP="008D6934">
            <w:pPr>
              <w:pStyle w:val="afb"/>
              <w:rPr>
                <w:bCs/>
                <w:szCs w:val="24"/>
              </w:rPr>
            </w:pPr>
            <w:r w:rsidRPr="003A05F0">
              <w:rPr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3A05F0" w:rsidRDefault="000A35B7" w:rsidP="008D6934">
            <w:pPr>
              <w:jc w:val="center"/>
              <w:rPr>
                <w:bCs/>
                <w:sz w:val="24"/>
                <w:szCs w:val="26"/>
              </w:rPr>
            </w:pPr>
            <w:r w:rsidRPr="003A05F0">
              <w:rPr>
                <w:bCs/>
                <w:sz w:val="24"/>
                <w:szCs w:val="26"/>
              </w:rPr>
              <w:t>0,0</w:t>
            </w:r>
          </w:p>
        </w:tc>
      </w:tr>
      <w:tr w:rsidR="000A35B7" w:rsidTr="008D6934">
        <w:trPr>
          <w:cantSplit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01 03 00 00 00 0000 800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B53751" w:rsidRDefault="000A35B7" w:rsidP="008D6934">
            <w:pPr>
              <w:jc w:val="center"/>
              <w:rPr>
                <w:b/>
                <w:bCs/>
                <w:sz w:val="24"/>
                <w:szCs w:val="26"/>
              </w:rPr>
            </w:pPr>
            <w:r w:rsidRPr="00B53751"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0A35B7" w:rsidTr="008D6934">
        <w:trPr>
          <w:cantSplit/>
          <w:trHeight w:val="1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lastRenderedPageBreak/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szCs w:val="24"/>
              </w:rPr>
              <w:t>01 03 01 00 10 0000 810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Погашение бюджетом </w:t>
            </w:r>
            <w:r w:rsidRPr="00D20D86">
              <w:rPr>
                <w:szCs w:val="24"/>
              </w:rPr>
              <w:t>сельского поселения «</w:t>
            </w:r>
            <w:r>
              <w:rPr>
                <w:szCs w:val="24"/>
              </w:rPr>
              <w:t>Казановское</w:t>
            </w:r>
            <w:r w:rsidRPr="00D20D86">
              <w:rPr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из бюджета муниципального района «Шилкинский район»</w:t>
            </w:r>
            <w:r w:rsidRPr="00D20D86">
              <w:rPr>
                <w:b/>
                <w:bCs/>
                <w:szCs w:val="24"/>
              </w:rPr>
              <w:t xml:space="preserve"> </w:t>
            </w:r>
            <w:r w:rsidRPr="00D20D86">
              <w:rPr>
                <w:szCs w:val="24"/>
              </w:rPr>
              <w:t>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B53751" w:rsidRDefault="000A35B7" w:rsidP="008D6934">
            <w:pPr>
              <w:jc w:val="center"/>
              <w:rPr>
                <w:b/>
                <w:bCs/>
                <w:sz w:val="24"/>
                <w:szCs w:val="26"/>
              </w:rPr>
            </w:pPr>
            <w:r w:rsidRPr="00B53751">
              <w:rPr>
                <w:b/>
                <w:bCs/>
                <w:sz w:val="24"/>
                <w:szCs w:val="26"/>
              </w:rPr>
              <w:t>0,0</w:t>
            </w:r>
          </w:p>
        </w:tc>
      </w:tr>
      <w:tr w:rsidR="000A35B7" w:rsidTr="008D6934">
        <w:trPr>
          <w:cantSplit/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01 05 00 00 00 0000 000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 w:rsidRPr="00D20D86">
              <w:rPr>
                <w:b/>
                <w:bCs/>
                <w:szCs w:val="24"/>
              </w:rPr>
              <w:t>Изменение о</w:t>
            </w:r>
            <w:r>
              <w:rPr>
                <w:b/>
                <w:bCs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Cs w:val="24"/>
              </w:rPr>
              <w:t>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5B7" w:rsidRPr="00D20D86" w:rsidRDefault="000A35B7" w:rsidP="008D6934">
            <w:pPr>
              <w:pStyle w:val="afb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B53751" w:rsidRDefault="000A35B7" w:rsidP="008D6934">
            <w:pPr>
              <w:jc w:val="center"/>
              <w:rPr>
                <w:b/>
                <w:sz w:val="24"/>
                <w:szCs w:val="26"/>
              </w:rPr>
            </w:pPr>
            <w:r w:rsidRPr="00B53751">
              <w:rPr>
                <w:b/>
                <w:sz w:val="24"/>
                <w:szCs w:val="26"/>
              </w:rPr>
              <w:t>0,0</w:t>
            </w:r>
          </w:p>
        </w:tc>
      </w:tr>
      <w:tr w:rsidR="000A35B7" w:rsidTr="008D6934">
        <w:trPr>
          <w:cantSplit/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01 05 00 00 00 0000 500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Default="000A35B7" w:rsidP="003A05F0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01 05  02 00 00 0000 500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-9857,7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01 05 02  01  00 0000 510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 w:rsidRPr="001F3FD1">
              <w:rPr>
                <w:sz w:val="24"/>
                <w:szCs w:val="26"/>
              </w:rPr>
              <w:t xml:space="preserve">- </w:t>
            </w:r>
            <w:r>
              <w:rPr>
                <w:sz w:val="24"/>
                <w:szCs w:val="26"/>
              </w:rPr>
              <w:t>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 xml:space="preserve">   01 05 02  01 10 0000 510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Увеличение прочих остатков денежных средств бюджета сельского поселения «</w:t>
            </w:r>
            <w:r>
              <w:rPr>
                <w:szCs w:val="24"/>
              </w:rPr>
              <w:t>Казановское</w:t>
            </w:r>
            <w:r w:rsidRPr="00D20D86">
              <w:rPr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>
              <w:rPr>
                <w:szCs w:val="24"/>
              </w:rPr>
              <w:t>-9857,7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 w:rsidRPr="001F3FD1">
              <w:rPr>
                <w:sz w:val="24"/>
                <w:szCs w:val="26"/>
              </w:rPr>
              <w:t xml:space="preserve">- </w:t>
            </w:r>
            <w:r>
              <w:rPr>
                <w:sz w:val="24"/>
                <w:szCs w:val="26"/>
              </w:rPr>
              <w:t>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01 05 00 00 00 0000 600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3A05F0">
            <w:pPr>
              <w:ind w:firstLine="0"/>
            </w:pPr>
            <w:r>
              <w:rPr>
                <w:sz w:val="24"/>
                <w:szCs w:val="24"/>
              </w:rPr>
              <w:t>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01 05 02 00 00 0000 600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3A05F0">
            <w:pPr>
              <w:ind w:firstLine="0"/>
            </w:pPr>
            <w:r>
              <w:rPr>
                <w:sz w:val="24"/>
                <w:szCs w:val="24"/>
              </w:rPr>
              <w:t>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01 05 02 01 00 0000 610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3A05F0">
            <w:pPr>
              <w:ind w:firstLine="0"/>
            </w:pPr>
            <w:r>
              <w:rPr>
                <w:sz w:val="24"/>
                <w:szCs w:val="24"/>
              </w:rPr>
              <w:t>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9857,7</w:t>
            </w:r>
          </w:p>
        </w:tc>
      </w:tr>
      <w:tr w:rsidR="000A35B7" w:rsidTr="008D6934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802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01 05  02 01 10 0000 610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B7" w:rsidRPr="00D20D86" w:rsidRDefault="000A35B7" w:rsidP="008D6934">
            <w:pPr>
              <w:pStyle w:val="afb"/>
              <w:rPr>
                <w:szCs w:val="24"/>
              </w:rPr>
            </w:pPr>
            <w:r w:rsidRPr="00D20D86">
              <w:rPr>
                <w:szCs w:val="24"/>
              </w:rPr>
              <w:t>Уменьшение прочих остатков денежных средств бюджета сельского поселения «</w:t>
            </w:r>
            <w:r>
              <w:rPr>
                <w:szCs w:val="24"/>
              </w:rPr>
              <w:t>Казановское</w:t>
            </w:r>
            <w:r w:rsidRPr="00D20D86">
              <w:rPr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5B7" w:rsidRDefault="000A35B7" w:rsidP="003A05F0">
            <w:pPr>
              <w:ind w:firstLine="0"/>
            </w:pPr>
            <w:r>
              <w:rPr>
                <w:sz w:val="24"/>
                <w:szCs w:val="24"/>
              </w:rPr>
              <w:t>9857,7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B7" w:rsidRPr="001F3FD1" w:rsidRDefault="000A35B7" w:rsidP="003A05F0">
            <w:pPr>
              <w:ind w:firstLine="0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9857,7</w:t>
            </w:r>
          </w:p>
        </w:tc>
      </w:tr>
    </w:tbl>
    <w:p w:rsidR="000A35B7" w:rsidRDefault="000A35B7" w:rsidP="000A35B7">
      <w:pPr>
        <w:rPr>
          <w:sz w:val="24"/>
          <w:szCs w:val="26"/>
        </w:rPr>
      </w:pPr>
    </w:p>
    <w:p w:rsidR="000A35B7" w:rsidRDefault="000A35B7" w:rsidP="000A35B7">
      <w:pPr>
        <w:rPr>
          <w:sz w:val="24"/>
          <w:szCs w:val="26"/>
        </w:rPr>
      </w:pPr>
    </w:p>
    <w:p w:rsidR="00243642" w:rsidRDefault="00243642" w:rsidP="000A35B7">
      <w:pPr>
        <w:rPr>
          <w:sz w:val="24"/>
          <w:szCs w:val="26"/>
        </w:rPr>
      </w:pPr>
    </w:p>
    <w:p w:rsidR="00243642" w:rsidRDefault="00243642" w:rsidP="000A35B7">
      <w:pPr>
        <w:rPr>
          <w:sz w:val="24"/>
          <w:szCs w:val="26"/>
        </w:rPr>
      </w:pPr>
    </w:p>
    <w:p w:rsidR="00243642" w:rsidRDefault="00243642" w:rsidP="000A35B7">
      <w:pPr>
        <w:rPr>
          <w:sz w:val="24"/>
          <w:szCs w:val="26"/>
        </w:rPr>
      </w:pPr>
    </w:p>
    <w:p w:rsidR="00243642" w:rsidRDefault="00243642" w:rsidP="000A35B7">
      <w:pPr>
        <w:rPr>
          <w:sz w:val="24"/>
          <w:szCs w:val="26"/>
        </w:rPr>
      </w:pPr>
    </w:p>
    <w:tbl>
      <w:tblPr>
        <w:tblpPr w:leftFromText="180" w:rightFromText="180" w:vertAnchor="text" w:horzAnchor="margin" w:tblpY="-850"/>
        <w:tblW w:w="9356" w:type="dxa"/>
        <w:tblLayout w:type="fixed"/>
        <w:tblLook w:val="0000" w:firstRow="0" w:lastRow="0" w:firstColumn="0" w:lastColumn="0" w:noHBand="0" w:noVBand="0"/>
      </w:tblPr>
      <w:tblGrid>
        <w:gridCol w:w="4708"/>
        <w:gridCol w:w="567"/>
        <w:gridCol w:w="567"/>
        <w:gridCol w:w="1276"/>
        <w:gridCol w:w="1035"/>
        <w:gridCol w:w="1203"/>
      </w:tblGrid>
      <w:tr w:rsidR="006A11A6" w:rsidTr="006A11A6">
        <w:trPr>
          <w:trHeight w:val="307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C30A4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6A11A6" w:rsidRDefault="00C30A47" w:rsidP="00C30A4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 w:rsidR="006A11A6">
              <w:rPr>
                <w:color w:val="000000"/>
                <w:sz w:val="24"/>
                <w:szCs w:val="24"/>
              </w:rPr>
              <w:t>Приложение № 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C30A47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11A6" w:rsidTr="006A11A6">
        <w:trPr>
          <w:trHeight w:val="1054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0A47" w:rsidRDefault="006A11A6" w:rsidP="00C30A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 решению Совета </w:t>
            </w:r>
          </w:p>
          <w:p w:rsidR="00C30A47" w:rsidRDefault="006A11A6" w:rsidP="00C30A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сельского </w:t>
            </w:r>
            <w:r w:rsidR="00C30A47">
              <w:rPr>
                <w:color w:val="000000"/>
                <w:sz w:val="24"/>
                <w:szCs w:val="24"/>
              </w:rPr>
              <w:t xml:space="preserve">поселения "Казановское"  </w:t>
            </w:r>
          </w:p>
          <w:p w:rsidR="006A11A6" w:rsidRDefault="00C30A47" w:rsidP="00C30A47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"24</w:t>
            </w:r>
            <w:r w:rsidR="006A11A6">
              <w:rPr>
                <w:color w:val="000000"/>
                <w:sz w:val="24"/>
                <w:szCs w:val="24"/>
              </w:rPr>
              <w:t>"</w:t>
            </w:r>
            <w:r>
              <w:rPr>
                <w:color w:val="000000"/>
                <w:sz w:val="24"/>
                <w:szCs w:val="24"/>
              </w:rPr>
              <w:t>декабря 2024 года № 38</w:t>
            </w:r>
          </w:p>
        </w:tc>
      </w:tr>
      <w:tr w:rsidR="006A11A6" w:rsidTr="006A11A6">
        <w:trPr>
          <w:trHeight w:val="980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«О бюджете  сельского поселения "Казановское" на 2025 год и плановый период 2026-2027 годов»</w:t>
            </w: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11A6" w:rsidTr="006A11A6">
        <w:trPr>
          <w:trHeight w:val="627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2025 год</w:t>
            </w: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всего (тыс.руб.)</w:t>
            </w:r>
          </w:p>
        </w:tc>
      </w:tr>
      <w:tr w:rsidR="006A11A6" w:rsidTr="006A11A6">
        <w:trPr>
          <w:trHeight w:val="76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8606,8</w:t>
            </w:r>
          </w:p>
        </w:tc>
      </w:tr>
      <w:tr w:rsidR="006A11A6" w:rsidTr="006A11A6">
        <w:trPr>
          <w:trHeight w:val="61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1084,7</w:t>
            </w:r>
          </w:p>
        </w:tc>
      </w:tr>
      <w:tr w:rsidR="006A11A6" w:rsidTr="006A11A6">
        <w:trPr>
          <w:trHeight w:val="122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1084,7</w:t>
            </w:r>
          </w:p>
        </w:tc>
      </w:tr>
      <w:tr w:rsidR="006A11A6" w:rsidTr="006A11A6">
        <w:trPr>
          <w:trHeight w:val="67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1084,7</w:t>
            </w:r>
          </w:p>
        </w:tc>
      </w:tr>
      <w:tr w:rsidR="006A11A6" w:rsidTr="006A11A6">
        <w:trPr>
          <w:trHeight w:val="85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1084,7</w:t>
            </w:r>
          </w:p>
        </w:tc>
      </w:tr>
      <w:tr w:rsidR="006A11A6" w:rsidTr="006A11A6">
        <w:trPr>
          <w:trHeight w:val="99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1923,7</w:t>
            </w:r>
          </w:p>
        </w:tc>
      </w:tr>
      <w:tr w:rsidR="006A11A6" w:rsidTr="006A11A6">
        <w:trPr>
          <w:trHeight w:val="67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1923,7</w:t>
            </w:r>
          </w:p>
        </w:tc>
      </w:tr>
      <w:tr w:rsidR="006A11A6" w:rsidTr="006A11A6">
        <w:trPr>
          <w:trHeight w:val="52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1923,7</w:t>
            </w:r>
          </w:p>
        </w:tc>
      </w:tr>
      <w:tr w:rsidR="006A11A6" w:rsidTr="006A11A6">
        <w:trPr>
          <w:trHeight w:val="55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000 00 20400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1923,7</w:t>
            </w:r>
          </w:p>
        </w:tc>
      </w:tr>
      <w:tr w:rsidR="006A11A6" w:rsidTr="006A11A6">
        <w:trPr>
          <w:trHeight w:val="61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6A11A6" w:rsidTr="006A11A6">
        <w:trPr>
          <w:trHeight w:val="55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000 00 52106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1,5</w:t>
            </w:r>
          </w:p>
        </w:tc>
      </w:tr>
      <w:tr w:rsidR="006A11A6" w:rsidTr="006A11A6">
        <w:trPr>
          <w:trHeight w:val="36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5596,9</w:t>
            </w:r>
          </w:p>
        </w:tc>
      </w:tr>
      <w:tr w:rsidR="006A11A6" w:rsidTr="006A11A6">
        <w:trPr>
          <w:trHeight w:val="60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1999,4</w:t>
            </w:r>
          </w:p>
        </w:tc>
      </w:tr>
      <w:tr w:rsidR="006A11A6" w:rsidTr="006A11A6">
        <w:trPr>
          <w:trHeight w:val="122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1999,4</w:t>
            </w:r>
          </w:p>
        </w:tc>
      </w:tr>
      <w:tr w:rsidR="006A11A6" w:rsidTr="006A11A6">
        <w:trPr>
          <w:trHeight w:val="570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3597,5</w:t>
            </w:r>
          </w:p>
        </w:tc>
      </w:tr>
      <w:tr w:rsidR="006A11A6" w:rsidTr="006A11A6">
        <w:trPr>
          <w:trHeight w:val="80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917,1</w:t>
            </w:r>
          </w:p>
        </w:tc>
      </w:tr>
      <w:tr w:rsidR="006A11A6" w:rsidTr="006A11A6">
        <w:trPr>
          <w:trHeight w:val="80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</w:t>
            </w:r>
            <w:r w:rsidR="00C30A47">
              <w:rPr>
                <w:color w:val="000000"/>
                <w:sz w:val="24"/>
                <w:szCs w:val="24"/>
              </w:rPr>
              <w:t>энергетических</w:t>
            </w:r>
            <w:r>
              <w:rPr>
                <w:color w:val="000000"/>
                <w:sz w:val="24"/>
                <w:szCs w:val="24"/>
              </w:rPr>
              <w:t xml:space="preserve"> ресурсов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2264,0</w:t>
            </w:r>
          </w:p>
        </w:tc>
      </w:tr>
      <w:tr w:rsidR="006A11A6" w:rsidTr="006A11A6">
        <w:trPr>
          <w:trHeight w:val="584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000 00 92030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416,4</w:t>
            </w:r>
          </w:p>
        </w:tc>
      </w:tr>
      <w:tr w:rsidR="006A11A6" w:rsidTr="006A11A6">
        <w:trPr>
          <w:trHeight w:val="51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305,0</w:t>
            </w:r>
          </w:p>
        </w:tc>
      </w:tr>
      <w:tr w:rsidR="006A11A6" w:rsidTr="006A11A6">
        <w:trPr>
          <w:trHeight w:val="62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305,0</w:t>
            </w:r>
          </w:p>
        </w:tc>
      </w:tr>
      <w:tr w:rsidR="006A11A6" w:rsidTr="006A11A6">
        <w:trPr>
          <w:trHeight w:val="122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305,0</w:t>
            </w:r>
          </w:p>
        </w:tc>
      </w:tr>
      <w:tr w:rsidR="006A11A6" w:rsidTr="006A11A6">
        <w:trPr>
          <w:trHeight w:val="122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000 00 51180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305,0</w:t>
            </w:r>
          </w:p>
        </w:tc>
      </w:tr>
      <w:tr w:rsidR="006A11A6" w:rsidTr="006A11A6">
        <w:trPr>
          <w:trHeight w:val="49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56,0</w:t>
            </w:r>
          </w:p>
        </w:tc>
      </w:tr>
      <w:tr w:rsidR="006A11A6" w:rsidTr="006A11A6">
        <w:trPr>
          <w:trHeight w:val="71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56,0</w:t>
            </w:r>
          </w:p>
        </w:tc>
      </w:tr>
      <w:tr w:rsidR="006A11A6" w:rsidTr="006A11A6">
        <w:trPr>
          <w:trHeight w:val="49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56,0</w:t>
            </w:r>
          </w:p>
        </w:tc>
      </w:tr>
      <w:tr w:rsidR="006A11A6" w:rsidTr="006A11A6">
        <w:trPr>
          <w:trHeight w:val="672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56,0</w:t>
            </w: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572,5</w:t>
            </w:r>
          </w:p>
        </w:tc>
      </w:tr>
      <w:tr w:rsidR="006A11A6" w:rsidTr="006A11A6">
        <w:trPr>
          <w:trHeight w:val="60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6A11A6" w:rsidTr="006A11A6">
        <w:trPr>
          <w:trHeight w:val="556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6A11A6" w:rsidTr="006A11A6">
        <w:trPr>
          <w:trHeight w:val="62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000 00 52100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572,5</w:t>
            </w:r>
          </w:p>
        </w:tc>
      </w:tr>
      <w:tr w:rsidR="006A11A6" w:rsidTr="006A11A6">
        <w:trPr>
          <w:trHeight w:val="36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254,4</w:t>
            </w:r>
          </w:p>
        </w:tc>
      </w:tr>
      <w:tr w:rsidR="006A11A6" w:rsidTr="006A11A6">
        <w:trPr>
          <w:trHeight w:val="365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254,4</w:t>
            </w:r>
          </w:p>
        </w:tc>
      </w:tr>
      <w:tr w:rsidR="006A11A6" w:rsidTr="006A11A6">
        <w:trPr>
          <w:trHeight w:val="409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2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254,4</w:t>
            </w:r>
          </w:p>
        </w:tc>
      </w:tr>
      <w:tr w:rsidR="006A11A6" w:rsidTr="006A11A6">
        <w:trPr>
          <w:trHeight w:val="351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000 00 49101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254,4</w:t>
            </w:r>
          </w:p>
        </w:tc>
      </w:tr>
      <w:tr w:rsidR="006A11A6" w:rsidTr="006A11A6">
        <w:trPr>
          <w:trHeight w:val="307"/>
        </w:trPr>
        <w:tc>
          <w:tcPr>
            <w:tcW w:w="4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11A6" w:rsidRDefault="006A11A6" w:rsidP="006A11A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9794,7</w:t>
            </w:r>
          </w:p>
        </w:tc>
      </w:tr>
    </w:tbl>
    <w:p w:rsidR="00243642" w:rsidRDefault="00243642" w:rsidP="000A35B7">
      <w:pPr>
        <w:rPr>
          <w:sz w:val="24"/>
          <w:szCs w:val="26"/>
        </w:rPr>
      </w:pPr>
    </w:p>
    <w:p w:rsidR="00243642" w:rsidRDefault="00243642" w:rsidP="000A35B7">
      <w:pPr>
        <w:rPr>
          <w:sz w:val="24"/>
          <w:szCs w:val="26"/>
        </w:rPr>
      </w:pPr>
    </w:p>
    <w:p w:rsidR="008F64DA" w:rsidRDefault="008F64DA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tbl>
      <w:tblPr>
        <w:tblW w:w="942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280"/>
        <w:gridCol w:w="968"/>
        <w:gridCol w:w="567"/>
        <w:gridCol w:w="1134"/>
        <w:gridCol w:w="850"/>
        <w:gridCol w:w="1352"/>
        <w:gridCol w:w="1276"/>
      </w:tblGrid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Приложение № 8</w:t>
            </w:r>
          </w:p>
        </w:tc>
      </w:tr>
      <w:tr w:rsidR="001039C7" w:rsidRPr="001039C7" w:rsidTr="001039C7">
        <w:trPr>
          <w:trHeight w:val="108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0A47" w:rsidRDefault="001039C7" w:rsidP="00C30A4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к решению Совета сельского</w:t>
            </w:r>
          </w:p>
          <w:p w:rsidR="00C30A47" w:rsidRDefault="001039C7" w:rsidP="00C30A4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 xml:space="preserve"> </w:t>
            </w:r>
            <w:r w:rsidR="00C30A47">
              <w:rPr>
                <w:sz w:val="24"/>
                <w:szCs w:val="24"/>
              </w:rPr>
              <w:t xml:space="preserve">поселения "Казановское"  </w:t>
            </w:r>
          </w:p>
          <w:p w:rsidR="001039C7" w:rsidRPr="001039C7" w:rsidRDefault="00C30A47" w:rsidP="00C30A4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"24</w:t>
            </w:r>
            <w:r w:rsidR="001039C7" w:rsidRPr="001039C7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декабря 2024 года № 38</w:t>
            </w:r>
          </w:p>
        </w:tc>
      </w:tr>
      <w:tr w:rsidR="001039C7" w:rsidRPr="001039C7" w:rsidTr="001039C7">
        <w:trPr>
          <w:trHeight w:val="100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1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«О бюджете  сельского поселения "Казановское" на 2025 год и плановый период 2026-2027 годов»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</w:tr>
      <w:tr w:rsidR="001039C7" w:rsidRPr="001039C7" w:rsidTr="001039C7">
        <w:trPr>
          <w:trHeight w:val="645"/>
        </w:trPr>
        <w:tc>
          <w:tcPr>
            <w:tcW w:w="94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2026-2027 годы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Коды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План на 2026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План на 2027 год</w:t>
            </w:r>
          </w:p>
        </w:tc>
      </w:tr>
      <w:tr w:rsidR="001039C7" w:rsidRPr="001039C7" w:rsidTr="001039C7">
        <w:trPr>
          <w:trHeight w:val="780"/>
        </w:trPr>
        <w:tc>
          <w:tcPr>
            <w:tcW w:w="3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ЦСТ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ВР</w:t>
            </w: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8619,1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8619,1</w:t>
            </w:r>
          </w:p>
        </w:tc>
      </w:tr>
      <w:tr w:rsidR="001039C7" w:rsidRPr="001039C7" w:rsidTr="001039C7">
        <w:trPr>
          <w:trHeight w:val="94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1 084,7</w:t>
            </w:r>
          </w:p>
        </w:tc>
      </w:tr>
      <w:tr w:rsidR="001039C7" w:rsidRPr="001039C7" w:rsidTr="001039C7">
        <w:trPr>
          <w:trHeight w:val="12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1 084,7</w:t>
            </w:r>
          </w:p>
        </w:tc>
      </w:tr>
      <w:tr w:rsidR="001039C7" w:rsidRPr="001039C7" w:rsidTr="001039C7">
        <w:trPr>
          <w:trHeight w:val="5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 xml:space="preserve">000 00 20300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1 084,7</w:t>
            </w:r>
          </w:p>
        </w:tc>
      </w:tr>
      <w:tr w:rsidR="001039C7" w:rsidRPr="001039C7" w:rsidTr="001039C7">
        <w:trPr>
          <w:trHeight w:val="73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000 00 20300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1 084,7</w:t>
            </w:r>
          </w:p>
        </w:tc>
      </w:tr>
      <w:tr w:rsidR="001039C7" w:rsidRPr="001039C7" w:rsidTr="001039C7">
        <w:trPr>
          <w:trHeight w:val="15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1923,7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1 923,7</w:t>
            </w:r>
          </w:p>
        </w:tc>
      </w:tr>
      <w:tr w:rsidR="001039C7" w:rsidRPr="001039C7" w:rsidTr="001039C7">
        <w:trPr>
          <w:trHeight w:val="12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1923,7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1 923,7</w:t>
            </w:r>
          </w:p>
        </w:tc>
      </w:tr>
      <w:tr w:rsidR="001039C7" w:rsidRPr="001039C7" w:rsidTr="001039C7">
        <w:trPr>
          <w:trHeight w:val="6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1923,7</w:t>
            </w:r>
          </w:p>
        </w:tc>
      </w:tr>
      <w:tr w:rsidR="001039C7" w:rsidRPr="001039C7" w:rsidTr="001039C7">
        <w:trPr>
          <w:trHeight w:val="69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1 923,7</w:t>
            </w:r>
          </w:p>
        </w:tc>
      </w:tr>
      <w:tr w:rsidR="001039C7" w:rsidRPr="001039C7" w:rsidTr="001039C7">
        <w:trPr>
          <w:trHeight w:val="12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1,5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9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1,5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1,5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5609,2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5609,2</w:t>
            </w:r>
          </w:p>
        </w:tc>
      </w:tr>
      <w:tr w:rsidR="001039C7" w:rsidRPr="001039C7" w:rsidTr="001039C7">
        <w:trPr>
          <w:trHeight w:val="5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1999,4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1999,4</w:t>
            </w:r>
          </w:p>
        </w:tc>
      </w:tr>
      <w:tr w:rsidR="001039C7" w:rsidRPr="001039C7" w:rsidTr="001039C7">
        <w:trPr>
          <w:trHeight w:val="37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1999,4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1 999,4</w:t>
            </w:r>
          </w:p>
        </w:tc>
      </w:tr>
      <w:tr w:rsidR="001039C7" w:rsidRPr="001039C7" w:rsidTr="001039C7">
        <w:trPr>
          <w:trHeight w:val="63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3609,8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3 609,8</w:t>
            </w:r>
          </w:p>
        </w:tc>
      </w:tr>
      <w:tr w:rsidR="001039C7" w:rsidRPr="001039C7" w:rsidTr="001039C7">
        <w:trPr>
          <w:trHeight w:val="94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000 00 92030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3189,4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3 189,4</w:t>
            </w:r>
          </w:p>
        </w:tc>
      </w:tr>
      <w:tr w:rsidR="001039C7" w:rsidRPr="001039C7" w:rsidTr="001039C7">
        <w:trPr>
          <w:trHeight w:val="5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000 00 92030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290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420,4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420,4</w:t>
            </w:r>
          </w:p>
        </w:tc>
      </w:tr>
      <w:tr w:rsidR="001039C7" w:rsidRPr="001039C7" w:rsidTr="001039C7">
        <w:trPr>
          <w:trHeight w:val="69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335,7</w:t>
            </w:r>
          </w:p>
        </w:tc>
      </w:tr>
      <w:tr w:rsidR="001039C7" w:rsidRPr="001039C7" w:rsidTr="001039C7">
        <w:trPr>
          <w:trHeight w:val="55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</w:tr>
      <w:tr w:rsidR="001039C7" w:rsidRPr="001039C7" w:rsidTr="001039C7">
        <w:trPr>
          <w:trHeight w:val="103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 xml:space="preserve"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</w:t>
            </w:r>
            <w:r w:rsidRPr="001039C7">
              <w:rPr>
                <w:sz w:val="24"/>
                <w:szCs w:val="24"/>
              </w:rPr>
              <w:lastRenderedPageBreak/>
              <w:t>округов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</w:tr>
      <w:tr w:rsidR="001039C7" w:rsidRPr="001039C7" w:rsidTr="001039C7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335,7</w:t>
            </w:r>
          </w:p>
        </w:tc>
      </w:tr>
      <w:tr w:rsidR="001039C7" w:rsidRPr="001039C7" w:rsidTr="001039C7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56,0</w:t>
            </w:r>
          </w:p>
        </w:tc>
      </w:tr>
      <w:tr w:rsidR="001039C7" w:rsidRPr="001039C7" w:rsidTr="001039C7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</w:tr>
      <w:tr w:rsidR="001039C7" w:rsidRPr="001039C7" w:rsidTr="001039C7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</w:tr>
      <w:tr w:rsidR="001039C7" w:rsidRPr="001039C7" w:rsidTr="001039C7">
        <w:trPr>
          <w:trHeight w:val="66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240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56,0</w:t>
            </w:r>
          </w:p>
        </w:tc>
      </w:tr>
      <w:tr w:rsidR="001039C7" w:rsidRPr="001039C7" w:rsidTr="001039C7">
        <w:trPr>
          <w:trHeight w:val="3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572,5</w:t>
            </w:r>
          </w:p>
        </w:tc>
      </w:tr>
      <w:tr w:rsidR="001039C7" w:rsidRPr="001039C7" w:rsidTr="001039C7">
        <w:trPr>
          <w:trHeight w:val="54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</w:tr>
      <w:tr w:rsidR="001039C7" w:rsidRPr="001039C7" w:rsidTr="001039C7">
        <w:trPr>
          <w:trHeight w:val="51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</w:tr>
      <w:tr w:rsidR="001039C7" w:rsidRPr="001039C7" w:rsidTr="001039C7">
        <w:trPr>
          <w:trHeight w:val="57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000 00 52100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110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572,5</w:t>
            </w:r>
          </w:p>
        </w:tc>
      </w:tr>
      <w:tr w:rsidR="001039C7" w:rsidRPr="001039C7" w:rsidTr="001039C7">
        <w:trPr>
          <w:trHeight w:val="43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274,4</w:t>
            </w:r>
          </w:p>
        </w:tc>
      </w:tr>
      <w:tr w:rsidR="001039C7" w:rsidRPr="001039C7" w:rsidTr="001039C7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274,4</w:t>
            </w:r>
          </w:p>
        </w:tc>
      </w:tr>
      <w:tr w:rsidR="001039C7" w:rsidRPr="001039C7" w:rsidTr="001039C7">
        <w:trPr>
          <w:trHeight w:val="49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000 00 49101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310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274,4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274,4</w:t>
            </w:r>
          </w:p>
        </w:tc>
      </w:tr>
      <w:tr w:rsidR="001039C7" w:rsidRPr="001039C7" w:rsidTr="001039C7">
        <w:trPr>
          <w:trHeight w:val="615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Итого расходов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1039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9857,7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7" w:rsidRPr="001039C7" w:rsidRDefault="001039C7" w:rsidP="001039C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039C7">
              <w:rPr>
                <w:sz w:val="24"/>
                <w:szCs w:val="24"/>
              </w:rPr>
              <w:t>9857,7</w:t>
            </w:r>
          </w:p>
        </w:tc>
      </w:tr>
    </w:tbl>
    <w:p w:rsidR="006A11A6" w:rsidRDefault="006A11A6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00"/>
        <w:gridCol w:w="820"/>
        <w:gridCol w:w="576"/>
        <w:gridCol w:w="533"/>
        <w:gridCol w:w="1159"/>
        <w:gridCol w:w="709"/>
        <w:gridCol w:w="1559"/>
      </w:tblGrid>
      <w:tr w:rsidR="002B7C85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  <w:szCs w:val="24"/>
              </w:rPr>
            </w:pPr>
            <w:bookmarkStart w:id="1" w:name="RANGE!A1:I300"/>
            <w:bookmarkEnd w:id="1"/>
          </w:p>
        </w:tc>
        <w:tc>
          <w:tcPr>
            <w:tcW w:w="5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Приложение № 9</w:t>
            </w:r>
          </w:p>
        </w:tc>
      </w:tr>
      <w:tr w:rsidR="002B7C85" w:rsidRPr="002B7C85" w:rsidTr="00E76356">
        <w:trPr>
          <w:trHeight w:val="109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0A47" w:rsidRDefault="002B7C85" w:rsidP="00C30A4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 xml:space="preserve">к решению Совета сельского </w:t>
            </w:r>
          </w:p>
          <w:p w:rsidR="00C30A47" w:rsidRDefault="00C30A47" w:rsidP="00C30A4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поселения "Казановское"  </w:t>
            </w:r>
          </w:p>
          <w:p w:rsidR="002B7C85" w:rsidRPr="002B7C85" w:rsidRDefault="00C30A47" w:rsidP="00C30A47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"24</w:t>
            </w:r>
            <w:r w:rsidR="002B7C85" w:rsidRPr="002B7C85">
              <w:rPr>
                <w:sz w:val="24"/>
                <w:szCs w:val="24"/>
              </w:rPr>
              <w:t>"</w:t>
            </w:r>
            <w:r>
              <w:rPr>
                <w:sz w:val="24"/>
                <w:szCs w:val="24"/>
              </w:rPr>
              <w:t>декабря 2024 года № 38</w:t>
            </w:r>
          </w:p>
        </w:tc>
      </w:tr>
      <w:tr w:rsidR="002B7C85" w:rsidRPr="002B7C85" w:rsidTr="00E76356">
        <w:trPr>
          <w:trHeight w:val="960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«О бюджете  сельского поселения "Казановское" на 2025 год и плановый период 2026-2027 годов»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</w:tr>
      <w:tr w:rsidR="002B7C85" w:rsidRPr="002B7C85" w:rsidTr="00E76356">
        <w:trPr>
          <w:trHeight w:val="615"/>
        </w:trPr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2025 год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</w:tr>
      <w:tr w:rsidR="002B7C85" w:rsidRPr="002B7C85" w:rsidTr="00E76356">
        <w:trPr>
          <w:trHeight w:val="315"/>
        </w:trPr>
        <w:tc>
          <w:tcPr>
            <w:tcW w:w="4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3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План на год (тыс.руб.)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76356" w:rsidRPr="002B7C85" w:rsidTr="00E76356">
        <w:trPr>
          <w:trHeight w:val="945"/>
        </w:trPr>
        <w:tc>
          <w:tcPr>
            <w:tcW w:w="4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администратора</w:t>
            </w: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8606,8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1084,7</w:t>
            </w:r>
          </w:p>
        </w:tc>
      </w:tr>
      <w:tr w:rsidR="00E76356" w:rsidRPr="002B7C85" w:rsidTr="00E76356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1084,7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 xml:space="preserve">000 00 20300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1084,7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000 00 20300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1084,7</w:t>
            </w:r>
          </w:p>
        </w:tc>
      </w:tr>
      <w:tr w:rsidR="00E76356" w:rsidRPr="002B7C85" w:rsidTr="00E76356">
        <w:trPr>
          <w:trHeight w:val="126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1923,7</w:t>
            </w:r>
          </w:p>
        </w:tc>
      </w:tr>
      <w:tr w:rsidR="00E76356" w:rsidRPr="002B7C85" w:rsidTr="00E76356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1923,7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1923,7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1923,7</w:t>
            </w:r>
          </w:p>
        </w:tc>
      </w:tr>
      <w:tr w:rsidR="00E76356" w:rsidRPr="002B7C85" w:rsidTr="00E76356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06</w:t>
            </w:r>
          </w:p>
        </w:tc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1,5</w:t>
            </w:r>
          </w:p>
        </w:tc>
      </w:tr>
      <w:tr w:rsidR="002B7C85" w:rsidRPr="002B7C85" w:rsidTr="00E76356">
        <w:trPr>
          <w:trHeight w:val="315"/>
        </w:trPr>
        <w:tc>
          <w:tcPr>
            <w:tcW w:w="4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5596,9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1999,4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1999,4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0,0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3597,5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3181,1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000 00 92030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416,4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305,0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305,0</w:t>
            </w:r>
          </w:p>
        </w:tc>
      </w:tr>
      <w:tr w:rsidR="00E76356" w:rsidRPr="002B7C85" w:rsidTr="00E76356">
        <w:trPr>
          <w:trHeight w:val="126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305,0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02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305,0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56,0</w:t>
            </w:r>
          </w:p>
        </w:tc>
      </w:tr>
      <w:tr w:rsidR="00E76356" w:rsidRPr="002B7C85" w:rsidTr="00E76356">
        <w:trPr>
          <w:trHeight w:val="94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2B7C85">
              <w:rPr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56,0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lastRenderedPageBreak/>
              <w:t>Выполнение других общегосударственных расходов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56,0</w:t>
            </w:r>
          </w:p>
        </w:tc>
      </w:tr>
      <w:tr w:rsidR="00E76356" w:rsidRPr="002B7C85" w:rsidTr="00E76356">
        <w:trPr>
          <w:trHeight w:val="630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56,0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572,5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572,5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572,5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000 00 52100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572,5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254,4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254,4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000 00 49101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254,4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000 00 49101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254,4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2B7C85">
              <w:rPr>
                <w:b/>
                <w:bCs/>
                <w:sz w:val="24"/>
                <w:szCs w:val="24"/>
              </w:rPr>
              <w:t>9794,7</w:t>
            </w:r>
          </w:p>
        </w:tc>
      </w:tr>
      <w:tr w:rsidR="00E76356" w:rsidRPr="002B7C85" w:rsidTr="00E76356">
        <w:trPr>
          <w:trHeight w:val="315"/>
        </w:trPr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7C85" w:rsidRPr="002B7C85" w:rsidRDefault="002B7C85" w:rsidP="002B7C8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B7C85">
              <w:rPr>
                <w:sz w:val="24"/>
                <w:szCs w:val="24"/>
              </w:rPr>
              <w:t> </w:t>
            </w:r>
          </w:p>
        </w:tc>
      </w:tr>
    </w:tbl>
    <w:p w:rsidR="008E7A77" w:rsidRDefault="008E7A77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tbl>
      <w:tblPr>
        <w:tblW w:w="94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76"/>
        <w:gridCol w:w="259"/>
        <w:gridCol w:w="993"/>
        <w:gridCol w:w="669"/>
        <w:gridCol w:w="181"/>
        <w:gridCol w:w="55"/>
        <w:gridCol w:w="236"/>
        <w:gridCol w:w="276"/>
        <w:gridCol w:w="992"/>
        <w:gridCol w:w="763"/>
        <w:gridCol w:w="1232"/>
        <w:gridCol w:w="1232"/>
      </w:tblGrid>
      <w:tr w:rsidR="00E9230E" w:rsidRPr="00E9230E" w:rsidTr="00E9230E">
        <w:trPr>
          <w:trHeight w:val="31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  <w:szCs w:val="24"/>
              </w:rPr>
            </w:pPr>
            <w:bookmarkStart w:id="2" w:name="RANGE!A1:J47"/>
            <w:bookmarkEnd w:id="2"/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7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Приложение № 10</w:t>
            </w:r>
          </w:p>
        </w:tc>
      </w:tr>
      <w:tr w:rsidR="00E9230E" w:rsidRPr="00E9230E" w:rsidTr="00E9230E">
        <w:trPr>
          <w:trHeight w:val="109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7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0A47" w:rsidRDefault="00E9230E" w:rsidP="00E9230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 xml:space="preserve">к решению Совета сельского </w:t>
            </w:r>
          </w:p>
          <w:p w:rsidR="00C30A47" w:rsidRDefault="00E9230E" w:rsidP="00E9230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 xml:space="preserve">поселения "Казановское"  </w:t>
            </w:r>
          </w:p>
          <w:p w:rsidR="00E9230E" w:rsidRPr="00E9230E" w:rsidRDefault="00C30A47" w:rsidP="00E9230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"24</w:t>
            </w:r>
            <w:r w:rsidR="00E9230E" w:rsidRPr="00E9230E">
              <w:rPr>
                <w:sz w:val="24"/>
                <w:szCs w:val="24"/>
              </w:rPr>
              <w:t>" декабря 2024 года №</w:t>
            </w:r>
            <w:r>
              <w:rPr>
                <w:sz w:val="24"/>
                <w:szCs w:val="24"/>
              </w:rPr>
              <w:t xml:space="preserve"> 38</w:t>
            </w:r>
            <w:r w:rsidR="00E9230E" w:rsidRPr="00E9230E">
              <w:rPr>
                <w:sz w:val="24"/>
                <w:szCs w:val="24"/>
              </w:rPr>
              <w:t xml:space="preserve"> </w:t>
            </w:r>
          </w:p>
        </w:tc>
      </w:tr>
      <w:tr w:rsidR="00E9230E" w:rsidRPr="00E9230E" w:rsidTr="00E9230E">
        <w:trPr>
          <w:trHeight w:val="960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47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«О бюджете  сельского поселения "Казановское" на 2025 год и плановый период 2026-2027годов»</w:t>
            </w:r>
          </w:p>
        </w:tc>
      </w:tr>
      <w:tr w:rsidR="00E9230E" w:rsidRPr="00E9230E" w:rsidTr="00E9230E">
        <w:trPr>
          <w:trHeight w:val="315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4"/>
                <w:szCs w:val="24"/>
              </w:rPr>
            </w:pPr>
            <w:r w:rsidRPr="00E9230E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E9230E" w:rsidRPr="00E9230E" w:rsidTr="00E9230E">
        <w:trPr>
          <w:trHeight w:val="615"/>
        </w:trPr>
        <w:tc>
          <w:tcPr>
            <w:tcW w:w="94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2026-2027 годы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sz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rFonts w:ascii="Arial CYR" w:hAnsi="Arial CYR" w:cs="Arial CYR"/>
                <w:sz w:val="24"/>
                <w:szCs w:val="24"/>
              </w:rPr>
            </w:pPr>
            <w:r w:rsidRPr="00E9230E">
              <w:rPr>
                <w:rFonts w:ascii="Arial CYR" w:hAnsi="Arial CYR" w:cs="Arial CYR"/>
                <w:sz w:val="24"/>
                <w:szCs w:val="24"/>
              </w:rPr>
              <w:t> 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1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План на 2026 год (тыс.руб.)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План на 2027 год (тыс.руб.)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9230E" w:rsidRPr="00E9230E" w:rsidTr="00E9230E">
        <w:trPr>
          <w:trHeight w:val="945"/>
        </w:trPr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администратора</w:t>
            </w: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Администрация сельского поселения "Казановское"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9 857,7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9 857,7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8619,1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8 619,1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1084,7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1 084,7</w:t>
            </w:r>
          </w:p>
        </w:tc>
      </w:tr>
      <w:tr w:rsidR="00E9230E" w:rsidRPr="00E9230E" w:rsidTr="00E9230E">
        <w:trPr>
          <w:trHeight w:val="94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000 00 20000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1084,7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1 084,7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 xml:space="preserve">000 00 20300 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1084,7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1 084,7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000 00 20300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1084,7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1 084,7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Центральный аппарат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000 00 20400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1923,7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1923,7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000 00 20400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1923,7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1 923,7</w:t>
            </w:r>
          </w:p>
        </w:tc>
      </w:tr>
      <w:tr w:rsidR="00E9230E" w:rsidRPr="00E9230E" w:rsidTr="00E9230E">
        <w:trPr>
          <w:trHeight w:val="94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000 00 52106</w:t>
            </w:r>
          </w:p>
        </w:tc>
        <w:tc>
          <w:tcPr>
            <w:tcW w:w="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1,5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000 00 52106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5609,2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5 609,2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переданные полномочия от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1999,4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1 999,4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1999,4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1 999,4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0,0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000 00 92030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3609,8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3 609,8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000 00 92030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3189,4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3 189,4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000 00 92030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420,4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420,4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335,7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335,7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335,7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335,7</w:t>
            </w:r>
          </w:p>
        </w:tc>
      </w:tr>
      <w:tr w:rsidR="00E9230E" w:rsidRPr="00E9230E" w:rsidTr="00E9230E">
        <w:trPr>
          <w:trHeight w:val="126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lastRenderedPageBreak/>
              <w:t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округов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000 00 51180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335,7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335,7</w:t>
            </w:r>
          </w:p>
        </w:tc>
      </w:tr>
      <w:tr w:rsidR="00E9230E" w:rsidRPr="00E9230E" w:rsidTr="00E9230E">
        <w:trPr>
          <w:trHeight w:val="630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56,0</w:t>
            </w:r>
          </w:p>
        </w:tc>
      </w:tr>
      <w:tr w:rsidR="00E9230E" w:rsidRPr="00E9230E" w:rsidTr="00E9230E">
        <w:trPr>
          <w:trHeight w:val="94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56,0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Выполнение других общегосударственных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56,0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56,0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572,5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572,5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572,5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572,5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572,5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572,5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000 00 52100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110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572,5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572,5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274,4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274,4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000 00 49101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000 00 49101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310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274,4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9857,7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  <w:r w:rsidRPr="00E9230E">
              <w:rPr>
                <w:b/>
                <w:bCs/>
                <w:sz w:val="24"/>
                <w:szCs w:val="24"/>
              </w:rPr>
              <w:t>9 857,7</w:t>
            </w:r>
          </w:p>
        </w:tc>
      </w:tr>
      <w:tr w:rsidR="00E9230E" w:rsidRPr="00E9230E" w:rsidTr="00E9230E">
        <w:trPr>
          <w:trHeight w:val="315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9230E" w:rsidRPr="00E9230E" w:rsidRDefault="00E9230E" w:rsidP="00E9230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9230E">
              <w:rPr>
                <w:sz w:val="24"/>
                <w:szCs w:val="24"/>
              </w:rPr>
              <w:t> </w:t>
            </w:r>
          </w:p>
        </w:tc>
      </w:tr>
    </w:tbl>
    <w:p w:rsidR="005E7D32" w:rsidRDefault="005E7D32">
      <w:pPr>
        <w:spacing w:line="240" w:lineRule="auto"/>
        <w:ind w:firstLine="0"/>
        <w:jc w:val="left"/>
        <w:rPr>
          <w:szCs w:val="28"/>
        </w:rPr>
      </w:pP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113304" w:rsidRPr="00580A4B" w:rsidRDefault="00113304" w:rsidP="00113304">
      <w:pPr>
        <w:tabs>
          <w:tab w:val="center" w:pos="5040"/>
        </w:tabs>
        <w:jc w:val="center"/>
        <w:rPr>
          <w:b/>
          <w:caps/>
          <w:szCs w:val="28"/>
        </w:rPr>
      </w:pPr>
      <w:r w:rsidRPr="00580A4B">
        <w:rPr>
          <w:b/>
          <w:caps/>
          <w:szCs w:val="28"/>
        </w:rPr>
        <w:t xml:space="preserve">Пояснительная записка к основным параметрам прогнозируемого объема бюджета </w:t>
      </w:r>
      <w:r>
        <w:rPr>
          <w:b/>
          <w:caps/>
          <w:szCs w:val="28"/>
        </w:rPr>
        <w:t>СЕЛЬСКОГО ПОСЕЛЕНИЯ «Казановское»</w:t>
      </w:r>
      <w:r w:rsidRPr="00580A4B">
        <w:rPr>
          <w:b/>
          <w:caps/>
          <w:szCs w:val="28"/>
        </w:rPr>
        <w:t xml:space="preserve"> на 202</w:t>
      </w:r>
      <w:r>
        <w:rPr>
          <w:b/>
          <w:caps/>
          <w:szCs w:val="28"/>
        </w:rPr>
        <w:t>5</w:t>
      </w:r>
      <w:r w:rsidRPr="00580A4B">
        <w:rPr>
          <w:b/>
          <w:caps/>
          <w:szCs w:val="28"/>
        </w:rPr>
        <w:t xml:space="preserve"> год и плановый период 202</w:t>
      </w:r>
      <w:r>
        <w:rPr>
          <w:b/>
          <w:caps/>
          <w:szCs w:val="28"/>
        </w:rPr>
        <w:t>6</w:t>
      </w:r>
      <w:r w:rsidRPr="00580A4B">
        <w:rPr>
          <w:b/>
          <w:caps/>
          <w:szCs w:val="28"/>
        </w:rPr>
        <w:t>-202</w:t>
      </w:r>
      <w:r>
        <w:rPr>
          <w:b/>
          <w:caps/>
          <w:szCs w:val="28"/>
        </w:rPr>
        <w:t>7</w:t>
      </w:r>
      <w:r w:rsidRPr="00580A4B">
        <w:rPr>
          <w:b/>
          <w:caps/>
          <w:szCs w:val="28"/>
        </w:rPr>
        <w:t xml:space="preserve"> годов </w:t>
      </w:r>
    </w:p>
    <w:p w:rsidR="00113304" w:rsidRPr="00606F7F" w:rsidRDefault="00113304" w:rsidP="00113304">
      <w:pPr>
        <w:jc w:val="center"/>
        <w:rPr>
          <w:szCs w:val="28"/>
        </w:rPr>
      </w:pPr>
    </w:p>
    <w:p w:rsidR="00113304" w:rsidRPr="00606F7F" w:rsidRDefault="00113304" w:rsidP="00113304">
      <w:pPr>
        <w:jc w:val="center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>
        <w:rPr>
          <w:szCs w:val="28"/>
        </w:rPr>
        <w:t>Планирование</w:t>
      </w:r>
      <w:r w:rsidRPr="00606F7F">
        <w:rPr>
          <w:szCs w:val="28"/>
        </w:rPr>
        <w:t xml:space="preserve"> доходов бюджета </w:t>
      </w:r>
      <w:r>
        <w:rPr>
          <w:szCs w:val="28"/>
        </w:rPr>
        <w:t>сельского поселения «Казановское» на 2025</w:t>
      </w:r>
      <w:r w:rsidRPr="00606F7F">
        <w:rPr>
          <w:szCs w:val="28"/>
        </w:rPr>
        <w:t xml:space="preserve"> год</w:t>
      </w:r>
      <w:r>
        <w:rPr>
          <w:szCs w:val="28"/>
        </w:rPr>
        <w:t xml:space="preserve"> </w:t>
      </w:r>
      <w:r w:rsidRPr="00EF136B">
        <w:rPr>
          <w:szCs w:val="28"/>
        </w:rPr>
        <w:t>и плановый период 202</w:t>
      </w:r>
      <w:r>
        <w:rPr>
          <w:szCs w:val="28"/>
        </w:rPr>
        <w:t>6</w:t>
      </w:r>
      <w:r w:rsidRPr="00EF136B">
        <w:rPr>
          <w:szCs w:val="28"/>
        </w:rPr>
        <w:t>-202</w:t>
      </w:r>
      <w:r>
        <w:rPr>
          <w:szCs w:val="28"/>
        </w:rPr>
        <w:t>7</w:t>
      </w:r>
      <w:r w:rsidRPr="00EF136B">
        <w:rPr>
          <w:szCs w:val="28"/>
        </w:rPr>
        <w:t xml:space="preserve"> годов </w:t>
      </w:r>
      <w:r>
        <w:rPr>
          <w:szCs w:val="28"/>
        </w:rPr>
        <w:t>спрогнозировано</w:t>
      </w:r>
      <w:r w:rsidRPr="00606F7F">
        <w:rPr>
          <w:szCs w:val="28"/>
        </w:rPr>
        <w:t xml:space="preserve"> на основании основных показателей социально-экономического развития района на </w:t>
      </w:r>
      <w:r>
        <w:rPr>
          <w:szCs w:val="28"/>
        </w:rPr>
        <w:t xml:space="preserve">2025 </w:t>
      </w:r>
      <w:r w:rsidRPr="00606F7F">
        <w:rPr>
          <w:szCs w:val="28"/>
        </w:rPr>
        <w:t xml:space="preserve">год </w:t>
      </w:r>
      <w:r>
        <w:rPr>
          <w:szCs w:val="28"/>
        </w:rPr>
        <w:t xml:space="preserve"> и плановый период 2026-2027 годов, </w:t>
      </w:r>
      <w:r w:rsidRPr="00606F7F">
        <w:rPr>
          <w:szCs w:val="28"/>
        </w:rPr>
        <w:t>с применением единых нормативов отчислений от налогов и сборов, установленных Законом Забайкальского края «О межбюджетных отношениях в Забайкальском крае»</w:t>
      </w:r>
      <w:r>
        <w:rPr>
          <w:szCs w:val="28"/>
        </w:rPr>
        <w:t>, а также в соответствии с Методикой утвержденной приказом Комитета по финансам Администрации муниципального района «Шилкинский район» № 17 от 26.08.2016 г.</w:t>
      </w:r>
      <w:r w:rsidRPr="002E690B">
        <w:rPr>
          <w:b/>
          <w:szCs w:val="28"/>
        </w:rPr>
        <w:t xml:space="preserve"> </w:t>
      </w:r>
      <w:r>
        <w:rPr>
          <w:b/>
          <w:szCs w:val="28"/>
        </w:rPr>
        <w:t>«</w:t>
      </w:r>
      <w:r w:rsidRPr="002E690B">
        <w:rPr>
          <w:szCs w:val="28"/>
        </w:rPr>
        <w:t>Об утверждении Методики прогнозирования доходов</w:t>
      </w:r>
      <w:r>
        <w:rPr>
          <w:szCs w:val="28"/>
        </w:rPr>
        <w:t xml:space="preserve"> </w:t>
      </w:r>
      <w:r w:rsidRPr="002E690B">
        <w:rPr>
          <w:szCs w:val="28"/>
        </w:rPr>
        <w:t>бюджета  муниципального района «Шилкинский район»</w:t>
      </w:r>
      <w:r>
        <w:rPr>
          <w:szCs w:val="28"/>
        </w:rPr>
        <w:t>».</w:t>
      </w:r>
      <w:r w:rsidRPr="00606F7F">
        <w:rPr>
          <w:szCs w:val="28"/>
        </w:rPr>
        <w:t xml:space="preserve"> В целях повышения объективности и о</w:t>
      </w:r>
      <w:r>
        <w:rPr>
          <w:szCs w:val="28"/>
        </w:rPr>
        <w:t xml:space="preserve">боснованности прогнозной оценки </w:t>
      </w:r>
      <w:r w:rsidRPr="00606F7F">
        <w:rPr>
          <w:szCs w:val="28"/>
        </w:rPr>
        <w:t>доходов использованы отчетные данные, отражающие реальную ситуацию с поступлением доходов в текущем году.</w:t>
      </w:r>
      <w:r>
        <w:rPr>
          <w:szCs w:val="28"/>
        </w:rPr>
        <w:t xml:space="preserve"> </w:t>
      </w:r>
      <w:r w:rsidRPr="00606F7F">
        <w:rPr>
          <w:szCs w:val="28"/>
        </w:rPr>
        <w:t xml:space="preserve">В проекте бюджета </w:t>
      </w:r>
      <w:r>
        <w:rPr>
          <w:szCs w:val="28"/>
        </w:rPr>
        <w:t>сельского поселения «Казановское»</w:t>
      </w:r>
      <w:r w:rsidRPr="00606F7F">
        <w:rPr>
          <w:szCs w:val="28"/>
        </w:rPr>
        <w:t xml:space="preserve"> на 2</w:t>
      </w:r>
      <w:r>
        <w:rPr>
          <w:szCs w:val="28"/>
        </w:rPr>
        <w:t>025</w:t>
      </w:r>
      <w:r w:rsidRPr="00606F7F">
        <w:rPr>
          <w:szCs w:val="28"/>
        </w:rPr>
        <w:t xml:space="preserve"> год </w:t>
      </w:r>
      <w:r w:rsidRPr="00EF136B">
        <w:rPr>
          <w:szCs w:val="28"/>
        </w:rPr>
        <w:t>и плановый период 202</w:t>
      </w:r>
      <w:r>
        <w:rPr>
          <w:szCs w:val="28"/>
        </w:rPr>
        <w:t>6</w:t>
      </w:r>
      <w:r w:rsidRPr="00EF136B">
        <w:rPr>
          <w:szCs w:val="28"/>
        </w:rPr>
        <w:t>-202</w:t>
      </w:r>
      <w:r>
        <w:rPr>
          <w:szCs w:val="28"/>
        </w:rPr>
        <w:t>7</w:t>
      </w:r>
      <w:r w:rsidRPr="00EF136B">
        <w:rPr>
          <w:szCs w:val="28"/>
        </w:rPr>
        <w:t xml:space="preserve"> годов </w:t>
      </w:r>
      <w:r w:rsidRPr="00606F7F">
        <w:rPr>
          <w:szCs w:val="28"/>
        </w:rPr>
        <w:t>мобилизованы все возможные к поступлению источники доходов.</w:t>
      </w:r>
    </w:p>
    <w:p w:rsidR="00113304" w:rsidRPr="00606F7F" w:rsidRDefault="00113304" w:rsidP="00113304">
      <w:pPr>
        <w:ind w:left="-360" w:firstLine="360"/>
        <w:rPr>
          <w:szCs w:val="28"/>
        </w:rPr>
      </w:pPr>
    </w:p>
    <w:p w:rsidR="00113304" w:rsidRDefault="00113304" w:rsidP="00113304">
      <w:pPr>
        <w:rPr>
          <w:b/>
          <w:szCs w:val="28"/>
        </w:rPr>
      </w:pPr>
      <w:r w:rsidRPr="00606F7F">
        <w:rPr>
          <w:b/>
          <w:szCs w:val="28"/>
        </w:rPr>
        <w:t>Особенности составления расчетов по основным источникам доходов</w:t>
      </w:r>
    </w:p>
    <w:p w:rsidR="00113304" w:rsidRPr="008D6934" w:rsidRDefault="00113304" w:rsidP="00113304">
      <w:pPr>
        <w:jc w:val="right"/>
        <w:rPr>
          <w:b/>
          <w:szCs w:val="28"/>
        </w:rPr>
      </w:pPr>
      <w:r w:rsidRPr="008D6934">
        <w:rPr>
          <w:szCs w:val="28"/>
        </w:rPr>
        <w:t>(тыс. руб.)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1452"/>
        <w:gridCol w:w="1914"/>
        <w:gridCol w:w="1914"/>
        <w:gridCol w:w="1915"/>
      </w:tblGrid>
      <w:tr w:rsidR="00113304" w:rsidRPr="008D6934" w:rsidTr="008D6934">
        <w:trPr>
          <w:trHeight w:val="565"/>
        </w:trPr>
        <w:tc>
          <w:tcPr>
            <w:tcW w:w="2376" w:type="dxa"/>
          </w:tcPr>
          <w:p w:rsidR="00113304" w:rsidRPr="008D6934" w:rsidRDefault="00113304" w:rsidP="008D6934">
            <w:pPr>
              <w:rPr>
                <w:szCs w:val="28"/>
              </w:rPr>
            </w:pPr>
            <w:r w:rsidRPr="008D6934">
              <w:rPr>
                <w:szCs w:val="28"/>
              </w:rPr>
              <w:t>Наименование показателей</w:t>
            </w:r>
          </w:p>
        </w:tc>
        <w:tc>
          <w:tcPr>
            <w:tcW w:w="1452" w:type="dxa"/>
          </w:tcPr>
          <w:p w:rsidR="00113304" w:rsidRPr="008D6934" w:rsidRDefault="00113304" w:rsidP="008D693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Оценка 2024 года</w:t>
            </w:r>
          </w:p>
        </w:tc>
        <w:tc>
          <w:tcPr>
            <w:tcW w:w="1914" w:type="dxa"/>
          </w:tcPr>
          <w:p w:rsidR="008D6934" w:rsidRDefault="00113304" w:rsidP="008D693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 xml:space="preserve">Прогноз </w:t>
            </w:r>
          </w:p>
          <w:p w:rsidR="00113304" w:rsidRPr="008D6934" w:rsidRDefault="00113304" w:rsidP="008D693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2025 год</w:t>
            </w:r>
          </w:p>
        </w:tc>
        <w:tc>
          <w:tcPr>
            <w:tcW w:w="1914" w:type="dxa"/>
          </w:tcPr>
          <w:p w:rsidR="008D6934" w:rsidRDefault="00113304" w:rsidP="008D693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 xml:space="preserve">Прогноз </w:t>
            </w:r>
          </w:p>
          <w:p w:rsidR="00113304" w:rsidRPr="008D6934" w:rsidRDefault="00113304" w:rsidP="008D6934">
            <w:pPr>
              <w:ind w:firstLine="0"/>
              <w:rPr>
                <w:b/>
                <w:szCs w:val="28"/>
              </w:rPr>
            </w:pPr>
            <w:r w:rsidRPr="008D6934">
              <w:rPr>
                <w:szCs w:val="28"/>
              </w:rPr>
              <w:t>2026 год</w:t>
            </w:r>
          </w:p>
        </w:tc>
        <w:tc>
          <w:tcPr>
            <w:tcW w:w="1915" w:type="dxa"/>
          </w:tcPr>
          <w:p w:rsidR="008D6934" w:rsidRDefault="00113304" w:rsidP="008D693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 xml:space="preserve">Прогноз </w:t>
            </w:r>
          </w:p>
          <w:p w:rsidR="00113304" w:rsidRPr="008D6934" w:rsidRDefault="00113304" w:rsidP="008D6934">
            <w:pPr>
              <w:ind w:firstLine="0"/>
              <w:rPr>
                <w:b/>
                <w:szCs w:val="28"/>
              </w:rPr>
            </w:pPr>
            <w:r w:rsidRPr="008D6934">
              <w:rPr>
                <w:szCs w:val="28"/>
              </w:rPr>
              <w:t>2027 год</w:t>
            </w:r>
          </w:p>
        </w:tc>
      </w:tr>
      <w:tr w:rsidR="00113304" w:rsidRPr="008D6934" w:rsidTr="008D6934">
        <w:tc>
          <w:tcPr>
            <w:tcW w:w="2376" w:type="dxa"/>
          </w:tcPr>
          <w:p w:rsidR="00113304" w:rsidRPr="008D6934" w:rsidRDefault="00113304" w:rsidP="008D6934">
            <w:pPr>
              <w:rPr>
                <w:szCs w:val="28"/>
              </w:rPr>
            </w:pPr>
            <w:r w:rsidRPr="008D6934">
              <w:rPr>
                <w:szCs w:val="28"/>
              </w:rPr>
              <w:t>Доходы –</w:t>
            </w:r>
            <w:r w:rsidRPr="008D6934">
              <w:rPr>
                <w:szCs w:val="28"/>
              </w:rPr>
              <w:lastRenderedPageBreak/>
              <w:t xml:space="preserve">всего, из них: </w:t>
            </w:r>
          </w:p>
        </w:tc>
        <w:tc>
          <w:tcPr>
            <w:tcW w:w="1452" w:type="dxa"/>
            <w:vAlign w:val="center"/>
          </w:tcPr>
          <w:p w:rsidR="00113304" w:rsidRPr="008D6934" w:rsidRDefault="00113304" w:rsidP="003A05F0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lastRenderedPageBreak/>
              <w:t>2759,6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3280,1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3312,4</w:t>
            </w:r>
          </w:p>
        </w:tc>
        <w:tc>
          <w:tcPr>
            <w:tcW w:w="1915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3312,4</w:t>
            </w:r>
          </w:p>
        </w:tc>
      </w:tr>
      <w:tr w:rsidR="00113304" w:rsidRPr="008D6934" w:rsidTr="008D6934">
        <w:tc>
          <w:tcPr>
            <w:tcW w:w="2376" w:type="dxa"/>
          </w:tcPr>
          <w:p w:rsidR="00113304" w:rsidRPr="008D6934" w:rsidRDefault="00113304" w:rsidP="008D6934">
            <w:pPr>
              <w:rPr>
                <w:szCs w:val="28"/>
              </w:rPr>
            </w:pPr>
            <w:r w:rsidRPr="008D6934">
              <w:rPr>
                <w:szCs w:val="28"/>
              </w:rPr>
              <w:lastRenderedPageBreak/>
              <w:t>Налоговые доходы</w:t>
            </w:r>
          </w:p>
        </w:tc>
        <w:tc>
          <w:tcPr>
            <w:tcW w:w="1452" w:type="dxa"/>
            <w:vAlign w:val="center"/>
          </w:tcPr>
          <w:p w:rsidR="00113304" w:rsidRPr="008D6934" w:rsidRDefault="00113304" w:rsidP="003A05F0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2500,0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3049,3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3081,0</w:t>
            </w:r>
          </w:p>
        </w:tc>
        <w:tc>
          <w:tcPr>
            <w:tcW w:w="1915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3081,0</w:t>
            </w:r>
          </w:p>
        </w:tc>
      </w:tr>
      <w:tr w:rsidR="00113304" w:rsidRPr="008D6934" w:rsidTr="008D6934">
        <w:tc>
          <w:tcPr>
            <w:tcW w:w="2376" w:type="dxa"/>
          </w:tcPr>
          <w:p w:rsidR="00113304" w:rsidRPr="008D6934" w:rsidRDefault="00113304" w:rsidP="008D6934">
            <w:pPr>
              <w:rPr>
                <w:szCs w:val="28"/>
              </w:rPr>
            </w:pPr>
            <w:r w:rsidRPr="008D6934">
              <w:rPr>
                <w:szCs w:val="28"/>
              </w:rPr>
              <w:t>Неналоговые доходы</w:t>
            </w:r>
          </w:p>
        </w:tc>
        <w:tc>
          <w:tcPr>
            <w:tcW w:w="1452" w:type="dxa"/>
            <w:vAlign w:val="center"/>
          </w:tcPr>
          <w:p w:rsidR="00113304" w:rsidRPr="008D6934" w:rsidRDefault="00113304" w:rsidP="003A05F0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259,6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230,8</w:t>
            </w:r>
          </w:p>
        </w:tc>
        <w:tc>
          <w:tcPr>
            <w:tcW w:w="1914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231,4</w:t>
            </w:r>
          </w:p>
        </w:tc>
        <w:tc>
          <w:tcPr>
            <w:tcW w:w="1915" w:type="dxa"/>
            <w:vAlign w:val="center"/>
          </w:tcPr>
          <w:p w:rsidR="00113304" w:rsidRPr="008D6934" w:rsidRDefault="00113304" w:rsidP="008D6934">
            <w:pPr>
              <w:jc w:val="center"/>
              <w:rPr>
                <w:szCs w:val="28"/>
              </w:rPr>
            </w:pPr>
            <w:r w:rsidRPr="008D6934">
              <w:rPr>
                <w:szCs w:val="28"/>
              </w:rPr>
              <w:t>231,4</w:t>
            </w:r>
          </w:p>
        </w:tc>
      </w:tr>
    </w:tbl>
    <w:p w:rsidR="00113304" w:rsidRDefault="00113304" w:rsidP="00113304">
      <w:pPr>
        <w:rPr>
          <w:b/>
          <w:szCs w:val="28"/>
        </w:rPr>
      </w:pPr>
    </w:p>
    <w:p w:rsidR="00113304" w:rsidRPr="00AD67C3" w:rsidRDefault="00113304" w:rsidP="00113304">
      <w:pPr>
        <w:ind w:firstLine="709"/>
        <w:rPr>
          <w:szCs w:val="28"/>
        </w:rPr>
      </w:pPr>
      <w:r w:rsidRPr="00AD67C3">
        <w:rPr>
          <w:szCs w:val="28"/>
        </w:rPr>
        <w:t xml:space="preserve">В прогнозе учтены данные главных администраторов доходов бюджета о планируемом поступлении закрепленных доходных источников, данные отчетности </w:t>
      </w:r>
      <w:r>
        <w:rPr>
          <w:szCs w:val="28"/>
        </w:rPr>
        <w:t>У</w:t>
      </w:r>
      <w:r w:rsidRPr="00AD67C3">
        <w:rPr>
          <w:szCs w:val="28"/>
        </w:rPr>
        <w:t xml:space="preserve">ФНС России по </w:t>
      </w:r>
      <w:r>
        <w:rPr>
          <w:szCs w:val="28"/>
        </w:rPr>
        <w:t>Забайкальскому краю,</w:t>
      </w:r>
      <w:r w:rsidRPr="00AD67C3">
        <w:rPr>
          <w:szCs w:val="28"/>
        </w:rPr>
        <w:t xml:space="preserve"> о налоговой базе по отдельным видам налогов, информационного ресурса, формируемого по приказу Министерства финансов РФ </w:t>
      </w:r>
      <w:r>
        <w:rPr>
          <w:szCs w:val="28"/>
        </w:rPr>
        <w:t xml:space="preserve">№ 65н, а </w:t>
      </w:r>
      <w:r w:rsidRPr="00AD67C3">
        <w:rPr>
          <w:szCs w:val="28"/>
        </w:rPr>
        <w:t xml:space="preserve">также прогнозируемые на </w:t>
      </w:r>
      <w:r>
        <w:rPr>
          <w:szCs w:val="28"/>
        </w:rPr>
        <w:t>2025</w:t>
      </w:r>
      <w:r w:rsidRPr="00AD67C3">
        <w:rPr>
          <w:szCs w:val="28"/>
        </w:rPr>
        <w:t xml:space="preserve"> год </w:t>
      </w:r>
      <w:r>
        <w:rPr>
          <w:szCs w:val="28"/>
        </w:rPr>
        <w:t>и плановый период 2026-2027 годов</w:t>
      </w:r>
      <w:r w:rsidRPr="00AD67C3">
        <w:rPr>
          <w:szCs w:val="28"/>
        </w:rPr>
        <w:t xml:space="preserve"> коэффициенты - дефляторы.</w:t>
      </w:r>
      <w:r>
        <w:rPr>
          <w:szCs w:val="28"/>
        </w:rPr>
        <w:t xml:space="preserve"> </w:t>
      </w:r>
      <w:r w:rsidRPr="00AD67C3">
        <w:rPr>
          <w:szCs w:val="28"/>
        </w:rPr>
        <w:t xml:space="preserve">Динамика </w:t>
      </w:r>
      <w:r w:rsidRPr="007C2084">
        <w:rPr>
          <w:szCs w:val="28"/>
        </w:rPr>
        <w:t xml:space="preserve">доходов </w:t>
      </w:r>
      <w:r>
        <w:rPr>
          <w:szCs w:val="28"/>
        </w:rPr>
        <w:t xml:space="preserve">консолидированного </w:t>
      </w:r>
      <w:r w:rsidRPr="007C2084">
        <w:rPr>
          <w:szCs w:val="28"/>
        </w:rPr>
        <w:t>бюджета муниципального образования на 20</w:t>
      </w:r>
      <w:r>
        <w:rPr>
          <w:szCs w:val="28"/>
        </w:rPr>
        <w:t>24</w:t>
      </w:r>
      <w:r w:rsidRPr="007C2084">
        <w:rPr>
          <w:szCs w:val="28"/>
        </w:rPr>
        <w:t>-202</w:t>
      </w:r>
      <w:r>
        <w:rPr>
          <w:szCs w:val="28"/>
        </w:rPr>
        <w:t>7</w:t>
      </w:r>
      <w:r w:rsidRPr="007C2084">
        <w:rPr>
          <w:szCs w:val="28"/>
        </w:rPr>
        <w:t xml:space="preserve"> годы сложилась</w:t>
      </w:r>
      <w:r w:rsidRPr="00AD67C3">
        <w:rPr>
          <w:szCs w:val="28"/>
        </w:rPr>
        <w:t xml:space="preserve"> следующим образом:</w:t>
      </w:r>
    </w:p>
    <w:p w:rsidR="00113304" w:rsidRPr="008D6934" w:rsidRDefault="00113304" w:rsidP="00113304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</w:t>
      </w:r>
      <w:r w:rsidRPr="008D6934">
        <w:rPr>
          <w:szCs w:val="28"/>
        </w:rPr>
        <w:t>(тыс. руб.)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134"/>
        <w:gridCol w:w="1134"/>
        <w:gridCol w:w="992"/>
        <w:gridCol w:w="709"/>
        <w:gridCol w:w="1134"/>
        <w:gridCol w:w="709"/>
        <w:gridCol w:w="1134"/>
        <w:gridCol w:w="709"/>
      </w:tblGrid>
      <w:tr w:rsidR="00113304" w:rsidRPr="00594964" w:rsidTr="008D6934">
        <w:trPr>
          <w:trHeight w:val="909"/>
        </w:trPr>
        <w:tc>
          <w:tcPr>
            <w:tcW w:w="1951" w:type="dxa"/>
            <w:vMerge w:val="restart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vMerge w:val="restart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Оценка 2024 года</w:t>
            </w:r>
          </w:p>
        </w:tc>
        <w:tc>
          <w:tcPr>
            <w:tcW w:w="1134" w:type="dxa"/>
            <w:vMerge w:val="restart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Прогноз на 2025 год</w:t>
            </w:r>
          </w:p>
        </w:tc>
        <w:tc>
          <w:tcPr>
            <w:tcW w:w="1701" w:type="dxa"/>
            <w:gridSpan w:val="2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Отклонение</w:t>
            </w:r>
          </w:p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прогноза 2025</w:t>
            </w:r>
          </w:p>
          <w:p w:rsidR="00113304" w:rsidRPr="00594964" w:rsidRDefault="00594964" w:rsidP="0059496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года </w:t>
            </w:r>
            <w:r w:rsidR="00113304" w:rsidRPr="00594964">
              <w:rPr>
                <w:sz w:val="24"/>
                <w:szCs w:val="24"/>
              </w:rPr>
              <w:t>от оценки</w:t>
            </w:r>
          </w:p>
          <w:p w:rsidR="00113304" w:rsidRPr="00594964" w:rsidRDefault="00113304" w:rsidP="00594964">
            <w:pPr>
              <w:ind w:firstLine="0"/>
              <w:rPr>
                <w:b/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2024 года</w:t>
            </w:r>
          </w:p>
        </w:tc>
        <w:tc>
          <w:tcPr>
            <w:tcW w:w="1843" w:type="dxa"/>
            <w:gridSpan w:val="2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Прогноз на 2026 год</w:t>
            </w:r>
          </w:p>
        </w:tc>
        <w:tc>
          <w:tcPr>
            <w:tcW w:w="1843" w:type="dxa"/>
            <w:gridSpan w:val="2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Прогноз на 2027год</w:t>
            </w:r>
          </w:p>
        </w:tc>
      </w:tr>
      <w:tr w:rsidR="00113304" w:rsidRPr="00594964" w:rsidTr="00594964">
        <w:trPr>
          <w:trHeight w:val="1351"/>
        </w:trPr>
        <w:tc>
          <w:tcPr>
            <w:tcW w:w="1951" w:type="dxa"/>
            <w:vMerge/>
            <w:vAlign w:val="center"/>
          </w:tcPr>
          <w:p w:rsidR="00113304" w:rsidRPr="00594964" w:rsidRDefault="00113304" w:rsidP="008D69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13304" w:rsidRPr="00594964" w:rsidRDefault="00113304" w:rsidP="008D69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13304" w:rsidRPr="00594964" w:rsidRDefault="00113304" w:rsidP="008D69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в сумме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в %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сумма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в % к 2025 году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сумма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в % к 2026 году</w:t>
            </w:r>
          </w:p>
        </w:tc>
      </w:tr>
      <w:tr w:rsidR="00113304" w:rsidRPr="008D6934" w:rsidTr="008D6934">
        <w:tc>
          <w:tcPr>
            <w:tcW w:w="1951" w:type="dxa"/>
          </w:tcPr>
          <w:p w:rsidR="00113304" w:rsidRPr="008D6934" w:rsidRDefault="00113304" w:rsidP="0059496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Доходы, в том числе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2759,6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3280,1</w:t>
            </w:r>
          </w:p>
        </w:tc>
        <w:tc>
          <w:tcPr>
            <w:tcW w:w="992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520,5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118,9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3312,4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3312,4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100</w:t>
            </w:r>
          </w:p>
        </w:tc>
      </w:tr>
      <w:tr w:rsidR="00113304" w:rsidRPr="008D6934" w:rsidTr="008D6934">
        <w:tc>
          <w:tcPr>
            <w:tcW w:w="1951" w:type="dxa"/>
          </w:tcPr>
          <w:p w:rsidR="00113304" w:rsidRPr="008D6934" w:rsidRDefault="00113304" w:rsidP="0059496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>Налоговые доходы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2500,0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3049,3</w:t>
            </w:r>
          </w:p>
        </w:tc>
        <w:tc>
          <w:tcPr>
            <w:tcW w:w="992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549,3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122,0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3081,0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3081,0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8D6934">
            <w:pPr>
              <w:jc w:val="center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100</w:t>
            </w:r>
          </w:p>
        </w:tc>
      </w:tr>
      <w:tr w:rsidR="00113304" w:rsidRPr="008D6934" w:rsidTr="008D6934">
        <w:tc>
          <w:tcPr>
            <w:tcW w:w="1951" w:type="dxa"/>
          </w:tcPr>
          <w:p w:rsidR="00113304" w:rsidRPr="008D6934" w:rsidRDefault="00113304" w:rsidP="00594964">
            <w:pPr>
              <w:ind w:firstLine="0"/>
              <w:rPr>
                <w:szCs w:val="28"/>
              </w:rPr>
            </w:pPr>
            <w:r w:rsidRPr="008D6934">
              <w:rPr>
                <w:szCs w:val="28"/>
              </w:rPr>
              <w:t xml:space="preserve">Неналоговые </w:t>
            </w:r>
            <w:r w:rsidRPr="008D6934">
              <w:rPr>
                <w:szCs w:val="28"/>
              </w:rPr>
              <w:lastRenderedPageBreak/>
              <w:t>доходы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lastRenderedPageBreak/>
              <w:t>259,6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230,8</w:t>
            </w:r>
          </w:p>
        </w:tc>
        <w:tc>
          <w:tcPr>
            <w:tcW w:w="992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-28,8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8,9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231,4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231,4</w:t>
            </w:r>
          </w:p>
        </w:tc>
        <w:tc>
          <w:tcPr>
            <w:tcW w:w="709" w:type="dxa"/>
            <w:vAlign w:val="center"/>
          </w:tcPr>
          <w:p w:rsidR="00113304" w:rsidRPr="00594964" w:rsidRDefault="00113304" w:rsidP="00594964">
            <w:pPr>
              <w:ind w:firstLine="0"/>
              <w:rPr>
                <w:sz w:val="24"/>
                <w:szCs w:val="24"/>
              </w:rPr>
            </w:pPr>
            <w:r w:rsidRPr="00594964">
              <w:rPr>
                <w:sz w:val="24"/>
                <w:szCs w:val="24"/>
              </w:rPr>
              <w:t>00</w:t>
            </w:r>
          </w:p>
        </w:tc>
      </w:tr>
    </w:tbl>
    <w:p w:rsidR="00113304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 w:rsidRPr="00C4363C">
        <w:rPr>
          <w:szCs w:val="28"/>
        </w:rPr>
        <w:t xml:space="preserve">Общий объем налоговых и неналоговых доходов бюджета </w:t>
      </w:r>
      <w:r>
        <w:rPr>
          <w:szCs w:val="28"/>
        </w:rPr>
        <w:t xml:space="preserve">сельского поселения «Казановское» </w:t>
      </w:r>
      <w:r w:rsidRPr="00C4363C">
        <w:rPr>
          <w:szCs w:val="28"/>
        </w:rPr>
        <w:t>на 202</w:t>
      </w:r>
      <w:r>
        <w:rPr>
          <w:szCs w:val="28"/>
        </w:rPr>
        <w:t>5</w:t>
      </w:r>
      <w:r w:rsidRPr="00C4363C">
        <w:rPr>
          <w:szCs w:val="28"/>
        </w:rPr>
        <w:t xml:space="preserve"> год прогнозируется в сумме </w:t>
      </w:r>
      <w:r>
        <w:rPr>
          <w:szCs w:val="28"/>
        </w:rPr>
        <w:t xml:space="preserve">3280,1 </w:t>
      </w:r>
      <w:r w:rsidRPr="00C4363C">
        <w:rPr>
          <w:szCs w:val="28"/>
        </w:rPr>
        <w:t xml:space="preserve">тыс. рублей с </w:t>
      </w:r>
      <w:r>
        <w:rPr>
          <w:szCs w:val="28"/>
        </w:rPr>
        <w:t>увеличением</w:t>
      </w:r>
      <w:r w:rsidRPr="00C4363C">
        <w:rPr>
          <w:szCs w:val="28"/>
        </w:rPr>
        <w:t xml:space="preserve"> к первоначальному плану 202</w:t>
      </w:r>
      <w:r>
        <w:rPr>
          <w:szCs w:val="28"/>
        </w:rPr>
        <w:t>4</w:t>
      </w:r>
      <w:r w:rsidRPr="00C4363C">
        <w:rPr>
          <w:szCs w:val="28"/>
        </w:rPr>
        <w:t xml:space="preserve"> года на </w:t>
      </w:r>
      <w:r>
        <w:rPr>
          <w:szCs w:val="28"/>
        </w:rPr>
        <w:t>742,1</w:t>
      </w:r>
      <w:r w:rsidRPr="00C4363C">
        <w:rPr>
          <w:szCs w:val="28"/>
        </w:rPr>
        <w:t xml:space="preserve"> тыс. рублей, или на </w:t>
      </w:r>
      <w:r>
        <w:rPr>
          <w:szCs w:val="28"/>
        </w:rPr>
        <w:t>101,3%.</w:t>
      </w:r>
      <w:r w:rsidRPr="00C4363C">
        <w:rPr>
          <w:szCs w:val="28"/>
        </w:rPr>
        <w:t xml:space="preserve"> </w:t>
      </w:r>
      <w:r>
        <w:rPr>
          <w:szCs w:val="28"/>
        </w:rPr>
        <w:t xml:space="preserve">К </w:t>
      </w:r>
      <w:r w:rsidRPr="00C4363C">
        <w:rPr>
          <w:szCs w:val="28"/>
        </w:rPr>
        <w:t>ожидаемой оценке 202</w:t>
      </w:r>
      <w:r>
        <w:rPr>
          <w:szCs w:val="28"/>
        </w:rPr>
        <w:t>4</w:t>
      </w:r>
      <w:r w:rsidRPr="00C4363C">
        <w:rPr>
          <w:szCs w:val="28"/>
        </w:rPr>
        <w:t xml:space="preserve"> года </w:t>
      </w:r>
      <w:r>
        <w:rPr>
          <w:szCs w:val="28"/>
        </w:rPr>
        <w:t>увеличение налоговых и неналоговых доходов составит 742,1</w:t>
      </w:r>
      <w:r w:rsidRPr="00C4363C">
        <w:rPr>
          <w:szCs w:val="28"/>
        </w:rPr>
        <w:t xml:space="preserve"> тыс. рублей, или </w:t>
      </w:r>
      <w:r>
        <w:rPr>
          <w:szCs w:val="28"/>
        </w:rPr>
        <w:t xml:space="preserve">101,3 процента в основном за счет увеличения поступлений налоговых доходов на 144,0% или на 433,8 тыс. руб., </w:t>
      </w:r>
    </w:p>
    <w:p w:rsidR="00113304" w:rsidRDefault="00113304" w:rsidP="00113304">
      <w:pPr>
        <w:tabs>
          <w:tab w:val="left" w:pos="7666"/>
        </w:tabs>
        <w:ind w:firstLine="696"/>
        <w:rPr>
          <w:spacing w:val="-4"/>
          <w:szCs w:val="28"/>
        </w:rPr>
      </w:pPr>
      <w:r w:rsidRPr="00E737F9">
        <w:rPr>
          <w:spacing w:val="-4"/>
          <w:szCs w:val="28"/>
        </w:rPr>
        <w:t xml:space="preserve">Размер неналоговых доходов – </w:t>
      </w:r>
      <w:r>
        <w:rPr>
          <w:spacing w:val="-4"/>
          <w:szCs w:val="28"/>
        </w:rPr>
        <w:t>249,0</w:t>
      </w:r>
      <w:r w:rsidRPr="00E737F9">
        <w:rPr>
          <w:spacing w:val="-4"/>
          <w:szCs w:val="28"/>
        </w:rPr>
        <w:t xml:space="preserve"> тыс. рублей с </w:t>
      </w:r>
      <w:r>
        <w:rPr>
          <w:spacing w:val="-4"/>
          <w:szCs w:val="28"/>
        </w:rPr>
        <w:t>увеличением</w:t>
      </w:r>
      <w:r w:rsidRPr="00BB2798">
        <w:rPr>
          <w:spacing w:val="-4"/>
          <w:szCs w:val="28"/>
        </w:rPr>
        <w:t xml:space="preserve"> к первоначальному плану 2024</w:t>
      </w:r>
      <w:r>
        <w:rPr>
          <w:spacing w:val="-4"/>
          <w:szCs w:val="28"/>
        </w:rPr>
        <w:t xml:space="preserve"> года на 35,8 тыс</w:t>
      </w:r>
      <w:r w:rsidR="00C30A47">
        <w:rPr>
          <w:spacing w:val="-4"/>
          <w:szCs w:val="28"/>
        </w:rPr>
        <w:t>.</w:t>
      </w:r>
      <w:r>
        <w:rPr>
          <w:spacing w:val="-4"/>
          <w:szCs w:val="28"/>
        </w:rPr>
        <w:t xml:space="preserve"> руб., или 116,8 %</w:t>
      </w:r>
    </w:p>
    <w:p w:rsidR="00113304" w:rsidRPr="003C22AC" w:rsidRDefault="00113304" w:rsidP="00113304">
      <w:pPr>
        <w:spacing w:after="80"/>
        <w:ind w:firstLine="709"/>
        <w:rPr>
          <w:szCs w:val="28"/>
        </w:rPr>
      </w:pPr>
      <w:r w:rsidRPr="006F5C75">
        <w:rPr>
          <w:spacing w:val="-4"/>
          <w:szCs w:val="28"/>
        </w:rPr>
        <w:t>Прогнозируемый о</w:t>
      </w:r>
      <w:r w:rsidRPr="006F5C75">
        <w:rPr>
          <w:szCs w:val="28"/>
        </w:rPr>
        <w:t xml:space="preserve">бщий объем налоговых и неналоговых доходов бюджета </w:t>
      </w:r>
      <w:r>
        <w:rPr>
          <w:szCs w:val="28"/>
        </w:rPr>
        <w:t xml:space="preserve">сельского поселения «Казановское» </w:t>
      </w:r>
      <w:r w:rsidRPr="006F5C75">
        <w:rPr>
          <w:szCs w:val="28"/>
        </w:rPr>
        <w:t>н</w:t>
      </w:r>
      <w:r w:rsidRPr="006F5C75">
        <w:rPr>
          <w:spacing w:val="-4"/>
          <w:szCs w:val="28"/>
        </w:rPr>
        <w:t>а 202</w:t>
      </w:r>
      <w:r>
        <w:rPr>
          <w:spacing w:val="-4"/>
          <w:szCs w:val="28"/>
        </w:rPr>
        <w:t>6</w:t>
      </w:r>
      <w:r w:rsidRPr="006F5C75">
        <w:rPr>
          <w:spacing w:val="-4"/>
          <w:szCs w:val="28"/>
        </w:rPr>
        <w:t xml:space="preserve"> год </w:t>
      </w:r>
      <w:r>
        <w:rPr>
          <w:spacing w:val="-4"/>
          <w:szCs w:val="28"/>
        </w:rPr>
        <w:t xml:space="preserve">и 2027 года </w:t>
      </w:r>
      <w:r w:rsidRPr="006F5C75">
        <w:rPr>
          <w:szCs w:val="28"/>
        </w:rPr>
        <w:t xml:space="preserve">составит </w:t>
      </w:r>
      <w:r>
        <w:rPr>
          <w:szCs w:val="28"/>
        </w:rPr>
        <w:t>3312,4</w:t>
      </w:r>
      <w:r w:rsidRPr="006F5C75">
        <w:rPr>
          <w:szCs w:val="28"/>
        </w:rPr>
        <w:t xml:space="preserve"> тыс. рублей</w:t>
      </w:r>
      <w:r>
        <w:rPr>
          <w:szCs w:val="28"/>
        </w:rPr>
        <w:t xml:space="preserve"> и 3312,4</w:t>
      </w:r>
      <w:r w:rsidRPr="006F5C75">
        <w:rPr>
          <w:szCs w:val="28"/>
        </w:rPr>
        <w:t xml:space="preserve"> тыс. рублей </w:t>
      </w:r>
      <w:r w:rsidRPr="003C22AC">
        <w:rPr>
          <w:szCs w:val="28"/>
        </w:rPr>
        <w:t xml:space="preserve">к данным предшествующего периода соответственно на </w:t>
      </w:r>
      <w:r>
        <w:rPr>
          <w:szCs w:val="28"/>
        </w:rPr>
        <w:t>100,0</w:t>
      </w:r>
      <w:r w:rsidRPr="003C22AC">
        <w:rPr>
          <w:szCs w:val="28"/>
        </w:rPr>
        <w:t xml:space="preserve"> </w:t>
      </w:r>
      <w:r>
        <w:rPr>
          <w:szCs w:val="28"/>
        </w:rPr>
        <w:t xml:space="preserve">и 100,0 </w:t>
      </w:r>
      <w:r w:rsidRPr="003C22AC">
        <w:rPr>
          <w:szCs w:val="28"/>
        </w:rPr>
        <w:t>процента ежегодно.</w:t>
      </w:r>
    </w:p>
    <w:p w:rsidR="00113304" w:rsidRDefault="00113304" w:rsidP="00113304">
      <w:pPr>
        <w:ind w:firstLine="709"/>
        <w:rPr>
          <w:szCs w:val="28"/>
        </w:rPr>
      </w:pPr>
      <w:r w:rsidRPr="006E2FA4">
        <w:rPr>
          <w:szCs w:val="28"/>
        </w:rPr>
        <w:t>В структуре налоговых и неналоговых доходов бюджета на 202</w:t>
      </w:r>
      <w:r>
        <w:rPr>
          <w:szCs w:val="28"/>
        </w:rPr>
        <w:t>5</w:t>
      </w:r>
      <w:r w:rsidRPr="006E2FA4">
        <w:rPr>
          <w:szCs w:val="28"/>
        </w:rPr>
        <w:t xml:space="preserve"> год и плановый период 202</w:t>
      </w:r>
      <w:r>
        <w:rPr>
          <w:szCs w:val="28"/>
        </w:rPr>
        <w:t>6 и 2027</w:t>
      </w:r>
      <w:r w:rsidRPr="006E2FA4">
        <w:rPr>
          <w:szCs w:val="28"/>
        </w:rPr>
        <w:t xml:space="preserve"> годов налоговые доходы составляют соответственно </w:t>
      </w:r>
      <w:r>
        <w:rPr>
          <w:szCs w:val="28"/>
        </w:rPr>
        <w:t>90 процентов</w:t>
      </w:r>
      <w:r w:rsidRPr="006E2FA4">
        <w:rPr>
          <w:szCs w:val="28"/>
        </w:rPr>
        <w:t xml:space="preserve">, </w:t>
      </w:r>
      <w:r>
        <w:rPr>
          <w:szCs w:val="28"/>
        </w:rPr>
        <w:t>90 процентов и 90 процентов</w:t>
      </w:r>
      <w:r w:rsidRPr="006E2FA4">
        <w:rPr>
          <w:szCs w:val="28"/>
        </w:rPr>
        <w:t xml:space="preserve">, неналоговые доходы соответственно </w:t>
      </w:r>
      <w:r w:rsidRPr="00FC14F0">
        <w:rPr>
          <w:szCs w:val="28"/>
        </w:rPr>
        <w:t xml:space="preserve">– </w:t>
      </w:r>
      <w:r>
        <w:rPr>
          <w:szCs w:val="28"/>
        </w:rPr>
        <w:t>10 процентов</w:t>
      </w:r>
      <w:r w:rsidRPr="00FC14F0">
        <w:rPr>
          <w:szCs w:val="28"/>
        </w:rPr>
        <w:t xml:space="preserve">, </w:t>
      </w:r>
      <w:r>
        <w:rPr>
          <w:szCs w:val="28"/>
        </w:rPr>
        <w:t>10 процентов</w:t>
      </w:r>
      <w:r w:rsidRPr="00FC14F0">
        <w:rPr>
          <w:szCs w:val="28"/>
        </w:rPr>
        <w:t xml:space="preserve"> и </w:t>
      </w:r>
      <w:r>
        <w:rPr>
          <w:szCs w:val="28"/>
        </w:rPr>
        <w:t>10</w:t>
      </w:r>
      <w:r w:rsidRPr="00FC14F0">
        <w:rPr>
          <w:szCs w:val="28"/>
        </w:rPr>
        <w:t xml:space="preserve"> </w:t>
      </w:r>
      <w:r>
        <w:rPr>
          <w:szCs w:val="28"/>
        </w:rPr>
        <w:t>процентов</w:t>
      </w:r>
      <w:r w:rsidRPr="006E2FA4">
        <w:rPr>
          <w:szCs w:val="28"/>
        </w:rPr>
        <w:t>.</w:t>
      </w:r>
    </w:p>
    <w:p w:rsidR="00113304" w:rsidRDefault="00113304" w:rsidP="00113304">
      <w:pPr>
        <w:ind w:firstLine="709"/>
        <w:rPr>
          <w:szCs w:val="28"/>
        </w:rPr>
      </w:pPr>
    </w:p>
    <w:p w:rsidR="002A6474" w:rsidRDefault="002A6474" w:rsidP="00113304">
      <w:pPr>
        <w:jc w:val="center"/>
        <w:rPr>
          <w:b/>
          <w:szCs w:val="28"/>
        </w:rPr>
      </w:pPr>
    </w:p>
    <w:p w:rsidR="00113304" w:rsidRPr="00606F7F" w:rsidRDefault="00113304" w:rsidP="00113304">
      <w:pPr>
        <w:jc w:val="center"/>
        <w:rPr>
          <w:szCs w:val="28"/>
        </w:rPr>
      </w:pPr>
      <w:r>
        <w:rPr>
          <w:b/>
          <w:szCs w:val="28"/>
        </w:rPr>
        <w:t>Налоговые доходы</w:t>
      </w:r>
    </w:p>
    <w:p w:rsidR="00113304" w:rsidRDefault="00113304" w:rsidP="00113304">
      <w:pPr>
        <w:tabs>
          <w:tab w:val="left" w:pos="1710"/>
        </w:tabs>
        <w:rPr>
          <w:szCs w:val="28"/>
        </w:rPr>
      </w:pPr>
      <w:r>
        <w:rPr>
          <w:szCs w:val="28"/>
        </w:rPr>
        <w:tab/>
      </w:r>
    </w:p>
    <w:p w:rsidR="00113304" w:rsidRDefault="00113304" w:rsidP="00113304">
      <w:pPr>
        <w:ind w:firstLine="709"/>
        <w:rPr>
          <w:szCs w:val="28"/>
        </w:rPr>
      </w:pPr>
      <w:r w:rsidRPr="004F7E32">
        <w:rPr>
          <w:szCs w:val="28"/>
        </w:rPr>
        <w:t>В целом</w:t>
      </w:r>
      <w:r>
        <w:rPr>
          <w:szCs w:val="28"/>
        </w:rPr>
        <w:t xml:space="preserve"> объем налоговых доходов на 2025</w:t>
      </w:r>
      <w:r w:rsidRPr="004F7E32">
        <w:rPr>
          <w:szCs w:val="28"/>
        </w:rPr>
        <w:t xml:space="preserve"> год спрогнозирован в сумме </w:t>
      </w:r>
      <w:r>
        <w:rPr>
          <w:szCs w:val="28"/>
        </w:rPr>
        <w:t xml:space="preserve">    3049,3</w:t>
      </w:r>
      <w:r w:rsidRPr="004F7E32">
        <w:rPr>
          <w:szCs w:val="28"/>
        </w:rPr>
        <w:t xml:space="preserve"> тыс. рублей, что </w:t>
      </w:r>
      <w:r>
        <w:rPr>
          <w:szCs w:val="28"/>
        </w:rPr>
        <w:t>выше ожидаемой оценки 2024</w:t>
      </w:r>
      <w:r w:rsidRPr="004F7E32">
        <w:rPr>
          <w:szCs w:val="28"/>
        </w:rPr>
        <w:t xml:space="preserve"> года на </w:t>
      </w:r>
      <w:r>
        <w:rPr>
          <w:szCs w:val="28"/>
        </w:rPr>
        <w:t>549,3</w:t>
      </w:r>
      <w:r w:rsidRPr="00FC14F0">
        <w:rPr>
          <w:szCs w:val="28"/>
        </w:rPr>
        <w:t xml:space="preserve"> тыс. руб. или на </w:t>
      </w:r>
      <w:r>
        <w:rPr>
          <w:szCs w:val="28"/>
        </w:rPr>
        <w:t>122,0</w:t>
      </w:r>
      <w:r w:rsidRPr="00FC14F0">
        <w:rPr>
          <w:szCs w:val="28"/>
        </w:rPr>
        <w:t>%.</w:t>
      </w:r>
    </w:p>
    <w:p w:rsidR="00113304" w:rsidRDefault="00113304" w:rsidP="00113304">
      <w:pPr>
        <w:jc w:val="center"/>
        <w:rPr>
          <w:szCs w:val="28"/>
        </w:rPr>
      </w:pPr>
      <w:r w:rsidRPr="00367DBB">
        <w:rPr>
          <w:szCs w:val="28"/>
        </w:rPr>
        <w:t>Объемы поступлений налоговых д</w:t>
      </w:r>
      <w:r>
        <w:rPr>
          <w:szCs w:val="28"/>
        </w:rPr>
        <w:t>оходов представлены в таблице:</w:t>
      </w:r>
      <w:r w:rsidRPr="00367DBB">
        <w:rPr>
          <w:szCs w:val="28"/>
        </w:rPr>
        <w:t xml:space="preserve">     </w:t>
      </w:r>
    </w:p>
    <w:p w:rsidR="00113304" w:rsidRDefault="00113304" w:rsidP="00113304">
      <w:pPr>
        <w:jc w:val="center"/>
        <w:rPr>
          <w:szCs w:val="28"/>
        </w:rPr>
      </w:pPr>
    </w:p>
    <w:p w:rsidR="002A6474" w:rsidRDefault="00113304" w:rsidP="001133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</w:t>
      </w:r>
      <w:r w:rsidRPr="00367DBB">
        <w:rPr>
          <w:szCs w:val="28"/>
        </w:rPr>
        <w:t xml:space="preserve"> </w:t>
      </w:r>
    </w:p>
    <w:p w:rsidR="00113304" w:rsidRPr="009D7FD0" w:rsidRDefault="00113304" w:rsidP="00113304">
      <w:pPr>
        <w:jc w:val="right"/>
        <w:rPr>
          <w:sz w:val="22"/>
          <w:szCs w:val="22"/>
        </w:rPr>
      </w:pPr>
      <w:r w:rsidRPr="009D7FD0">
        <w:rPr>
          <w:sz w:val="22"/>
          <w:szCs w:val="22"/>
        </w:rPr>
        <w:lastRenderedPageBreak/>
        <w:t>(тыс. руб.)</w:t>
      </w:r>
    </w:p>
    <w:tbl>
      <w:tblPr>
        <w:tblW w:w="101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1731"/>
        <w:gridCol w:w="1214"/>
        <w:gridCol w:w="959"/>
        <w:gridCol w:w="846"/>
        <w:gridCol w:w="1214"/>
        <w:gridCol w:w="1214"/>
      </w:tblGrid>
      <w:tr w:rsidR="00113304" w:rsidRPr="009D7FD0" w:rsidTr="008D6934">
        <w:trPr>
          <w:trHeight w:val="483"/>
          <w:jc w:val="center"/>
        </w:trPr>
        <w:tc>
          <w:tcPr>
            <w:tcW w:w="2701" w:type="dxa"/>
            <w:vMerge w:val="restart"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  <w:r w:rsidRPr="009D7FD0">
              <w:t>Наименование показателей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 w:rsidRPr="009D7FD0">
              <w:t>Ожидаемое поступление в 202</w:t>
            </w:r>
            <w:r>
              <w:t>4</w:t>
            </w:r>
            <w:r w:rsidRPr="009D7FD0">
              <w:t xml:space="preserve"> году</w:t>
            </w:r>
          </w:p>
        </w:tc>
        <w:tc>
          <w:tcPr>
            <w:tcW w:w="1253" w:type="dxa"/>
            <w:vMerge w:val="restart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 w:rsidRPr="009D7FD0">
              <w:t>Прогноз на 202</w:t>
            </w:r>
            <w:r>
              <w:t>5</w:t>
            </w:r>
            <w:r w:rsidRPr="009D7FD0">
              <w:t xml:space="preserve"> год</w:t>
            </w:r>
          </w:p>
        </w:tc>
        <w:tc>
          <w:tcPr>
            <w:tcW w:w="2052" w:type="dxa"/>
            <w:gridSpan w:val="2"/>
            <w:vMerge w:val="restart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 w:rsidRPr="009D7FD0">
              <w:t>Отклонение прогноза 202</w:t>
            </w:r>
            <w:r>
              <w:t>5</w:t>
            </w:r>
            <w:r w:rsidRPr="009D7FD0">
              <w:t xml:space="preserve"> года от оценки 202</w:t>
            </w:r>
            <w:r>
              <w:t>4</w:t>
            </w:r>
            <w:r w:rsidRPr="009D7FD0">
              <w:t xml:space="preserve"> года</w:t>
            </w:r>
          </w:p>
        </w:tc>
        <w:tc>
          <w:tcPr>
            <w:tcW w:w="1226" w:type="dxa"/>
            <w:vMerge w:val="restart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 w:rsidRPr="009D7FD0">
              <w:t>Прогноз на 202</w:t>
            </w:r>
            <w:r>
              <w:t>6</w:t>
            </w:r>
            <w:r w:rsidRPr="009D7FD0">
              <w:t xml:space="preserve"> год</w:t>
            </w:r>
          </w:p>
        </w:tc>
        <w:tc>
          <w:tcPr>
            <w:tcW w:w="1373" w:type="dxa"/>
            <w:vMerge w:val="restart"/>
            <w:shd w:val="clear" w:color="auto" w:fill="auto"/>
            <w:vAlign w:val="center"/>
            <w:hideMark/>
          </w:tcPr>
          <w:p w:rsidR="00113304" w:rsidRDefault="00113304" w:rsidP="002A6474">
            <w:pPr>
              <w:ind w:firstLine="0"/>
            </w:pPr>
            <w:r w:rsidRPr="009D7FD0">
              <w:t xml:space="preserve">Прогноз </w:t>
            </w:r>
          </w:p>
          <w:p w:rsidR="00113304" w:rsidRPr="009D7FD0" w:rsidRDefault="00113304" w:rsidP="008D6934">
            <w:pPr>
              <w:jc w:val="center"/>
            </w:pPr>
            <w:r w:rsidRPr="009D7FD0">
              <w:t>на 202</w:t>
            </w:r>
            <w:r>
              <w:t>7</w:t>
            </w:r>
            <w:r w:rsidRPr="009D7FD0">
              <w:t xml:space="preserve"> год</w:t>
            </w:r>
          </w:p>
        </w:tc>
      </w:tr>
      <w:tr w:rsidR="00113304" w:rsidRPr="009D7FD0" w:rsidTr="008D6934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</w:tr>
      <w:tr w:rsidR="00113304" w:rsidRPr="009D7FD0" w:rsidTr="008D6934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</w:tr>
      <w:tr w:rsidR="00113304" w:rsidRPr="009D7FD0" w:rsidTr="008D6934">
        <w:trPr>
          <w:trHeight w:val="483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2052" w:type="dxa"/>
            <w:gridSpan w:val="2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</w:tr>
      <w:tr w:rsidR="00113304" w:rsidRPr="009D7FD0" w:rsidTr="008D6934">
        <w:trPr>
          <w:trHeight w:val="315"/>
          <w:jc w:val="center"/>
        </w:trPr>
        <w:tc>
          <w:tcPr>
            <w:tcW w:w="2701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514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25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  <w:r w:rsidRPr="009D7FD0">
              <w:t>в сумме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  <w:r w:rsidRPr="009D7FD0">
              <w:t>в %</w:t>
            </w:r>
          </w:p>
        </w:tc>
        <w:tc>
          <w:tcPr>
            <w:tcW w:w="1226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  <w:tc>
          <w:tcPr>
            <w:tcW w:w="1373" w:type="dxa"/>
            <w:vMerge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</w:p>
        </w:tc>
      </w:tr>
      <w:tr w:rsidR="00113304" w:rsidRPr="009D7FD0" w:rsidTr="008D6934">
        <w:trPr>
          <w:trHeight w:val="630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rPr>
                <w:b/>
                <w:bCs/>
              </w:rPr>
            </w:pPr>
            <w:r w:rsidRPr="00EC2DA2">
              <w:rPr>
                <w:b/>
                <w:bCs/>
              </w:rPr>
              <w:t>Налоговые доходы всего, в том числе: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113304" w:rsidRPr="00053A73" w:rsidRDefault="00113304" w:rsidP="008D6934">
            <w:pPr>
              <w:jc w:val="center"/>
              <w:rPr>
                <w:b/>
              </w:rPr>
            </w:pPr>
            <w:r>
              <w:rPr>
                <w:b/>
              </w:rPr>
              <w:t>2500,0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3049,3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549,3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113304" w:rsidRPr="00053A73" w:rsidRDefault="00113304" w:rsidP="008D6934">
            <w:pPr>
              <w:rPr>
                <w:b/>
                <w:bCs/>
              </w:rPr>
            </w:pPr>
            <w:r>
              <w:rPr>
                <w:b/>
                <w:bCs/>
              </w:rPr>
              <w:t>122,0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3081,0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3081,0</w:t>
            </w:r>
          </w:p>
        </w:tc>
      </w:tr>
      <w:tr w:rsidR="00113304" w:rsidRPr="009D7FD0" w:rsidTr="008D6934">
        <w:trPr>
          <w:trHeight w:val="493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r w:rsidRPr="009D7FD0">
              <w:t>Налог на доходы физических лиц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  <w:r>
              <w:t>2150,0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2558,3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>
              <w:t>408,3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jc w:val="center"/>
              <w:rPr>
                <w:bCs/>
              </w:rPr>
            </w:pPr>
            <w:r>
              <w:rPr>
                <w:bCs/>
              </w:rPr>
              <w:t>119,0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2568,0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2568,0</w:t>
            </w:r>
          </w:p>
        </w:tc>
      </w:tr>
      <w:tr w:rsidR="00113304" w:rsidRPr="009D7FD0" w:rsidTr="008D6934">
        <w:trPr>
          <w:trHeight w:val="551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r w:rsidRPr="009D7FD0">
              <w:t>Единый сельскохозяйственный налог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pPr>
              <w:jc w:val="center"/>
            </w:pPr>
            <w:r>
              <w:t>0,00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0,00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13304" w:rsidRPr="009D7FD0" w:rsidRDefault="00113304" w:rsidP="002A6474">
            <w:pPr>
              <w:ind w:firstLine="0"/>
            </w:pPr>
            <w:r>
              <w:t>0,00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0,00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113304" w:rsidRPr="00053A73" w:rsidRDefault="00113304" w:rsidP="002A6474">
            <w:pPr>
              <w:ind w:firstLine="0"/>
            </w:pPr>
            <w:r>
              <w:t>0,00</w:t>
            </w:r>
          </w:p>
        </w:tc>
      </w:tr>
      <w:tr w:rsidR="00113304" w:rsidRPr="009D7FD0" w:rsidTr="008D6934">
        <w:trPr>
          <w:trHeight w:val="551"/>
          <w:jc w:val="center"/>
        </w:trPr>
        <w:tc>
          <w:tcPr>
            <w:tcW w:w="2701" w:type="dxa"/>
            <w:shd w:val="clear" w:color="auto" w:fill="auto"/>
            <w:vAlign w:val="center"/>
            <w:hideMark/>
          </w:tcPr>
          <w:p w:rsidR="00113304" w:rsidRPr="009D7FD0" w:rsidRDefault="00113304" w:rsidP="008D6934">
            <w:r>
              <w:t>Налог на имущество</w:t>
            </w:r>
          </w:p>
        </w:tc>
        <w:tc>
          <w:tcPr>
            <w:tcW w:w="1514" w:type="dxa"/>
            <w:shd w:val="clear" w:color="auto" w:fill="auto"/>
            <w:vAlign w:val="center"/>
            <w:hideMark/>
          </w:tcPr>
          <w:p w:rsidR="00113304" w:rsidRDefault="00113304" w:rsidP="008D6934">
            <w:pPr>
              <w:jc w:val="center"/>
            </w:pPr>
            <w:r>
              <w:t>350,0</w:t>
            </w:r>
          </w:p>
        </w:tc>
        <w:tc>
          <w:tcPr>
            <w:tcW w:w="1253" w:type="dxa"/>
            <w:shd w:val="clear" w:color="auto" w:fill="auto"/>
            <w:vAlign w:val="center"/>
            <w:hideMark/>
          </w:tcPr>
          <w:p w:rsidR="00113304" w:rsidRDefault="00113304" w:rsidP="002A6474">
            <w:pPr>
              <w:ind w:firstLine="0"/>
            </w:pPr>
            <w:r>
              <w:t>491,0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113304" w:rsidRDefault="00113304" w:rsidP="002A6474">
            <w:pPr>
              <w:ind w:firstLine="0"/>
            </w:pPr>
            <w:r>
              <w:t>141,0</w:t>
            </w:r>
          </w:p>
        </w:tc>
        <w:tc>
          <w:tcPr>
            <w:tcW w:w="884" w:type="dxa"/>
            <w:shd w:val="clear" w:color="auto" w:fill="auto"/>
            <w:vAlign w:val="center"/>
            <w:hideMark/>
          </w:tcPr>
          <w:p w:rsidR="00113304" w:rsidRDefault="00113304" w:rsidP="008D6934">
            <w:pPr>
              <w:jc w:val="center"/>
              <w:rPr>
                <w:bCs/>
              </w:rPr>
            </w:pPr>
            <w:r>
              <w:rPr>
                <w:bCs/>
              </w:rPr>
              <w:t>140,3</w:t>
            </w:r>
          </w:p>
        </w:tc>
        <w:tc>
          <w:tcPr>
            <w:tcW w:w="1226" w:type="dxa"/>
            <w:shd w:val="clear" w:color="auto" w:fill="auto"/>
            <w:vAlign w:val="center"/>
            <w:hideMark/>
          </w:tcPr>
          <w:p w:rsidR="00113304" w:rsidRDefault="00113304" w:rsidP="002A6474">
            <w:pPr>
              <w:ind w:firstLine="0"/>
            </w:pPr>
            <w:r>
              <w:t>513,0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113304" w:rsidRDefault="00113304" w:rsidP="002A6474">
            <w:pPr>
              <w:ind w:firstLine="0"/>
            </w:pPr>
            <w:r>
              <w:t>513,0</w:t>
            </w:r>
          </w:p>
        </w:tc>
      </w:tr>
    </w:tbl>
    <w:p w:rsidR="00113304" w:rsidRDefault="00113304" w:rsidP="00113304">
      <w:pPr>
        <w:jc w:val="right"/>
        <w:rPr>
          <w:sz w:val="20"/>
        </w:rPr>
      </w:pPr>
    </w:p>
    <w:p w:rsidR="00113304" w:rsidRDefault="00113304" w:rsidP="00113304">
      <w:pPr>
        <w:jc w:val="right"/>
        <w:rPr>
          <w:sz w:val="20"/>
        </w:rPr>
      </w:pPr>
    </w:p>
    <w:p w:rsidR="00113304" w:rsidRPr="00260C0B" w:rsidRDefault="00113304" w:rsidP="00113304">
      <w:pPr>
        <w:jc w:val="center"/>
        <w:rPr>
          <w:b/>
          <w:szCs w:val="28"/>
        </w:rPr>
      </w:pPr>
      <w:r w:rsidRPr="00260C0B">
        <w:rPr>
          <w:b/>
          <w:szCs w:val="28"/>
        </w:rPr>
        <w:t>Налог на доходы физических лиц</w:t>
      </w:r>
    </w:p>
    <w:p w:rsidR="00113304" w:rsidRPr="00606F7F" w:rsidRDefault="00113304" w:rsidP="00113304">
      <w:pPr>
        <w:rPr>
          <w:b/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 w:rsidRPr="00606F7F">
        <w:rPr>
          <w:szCs w:val="28"/>
        </w:rPr>
        <w:t>Прогноз поступлений налога на доходы физических лиц рассчитан в соответствии с положениями гл.23 ч.2 Налогового кодекса РФ «Налог на доходы физических лиц» исходя из проектируемого фонда оплаты труда работающих на 20</w:t>
      </w:r>
      <w:r>
        <w:rPr>
          <w:szCs w:val="28"/>
        </w:rPr>
        <w:t>25</w:t>
      </w:r>
      <w:r w:rsidRPr="00606F7F">
        <w:rPr>
          <w:szCs w:val="28"/>
        </w:rPr>
        <w:t xml:space="preserve"> год в объеме </w:t>
      </w:r>
      <w:r>
        <w:rPr>
          <w:szCs w:val="28"/>
        </w:rPr>
        <w:t>2558,3</w:t>
      </w:r>
      <w:r w:rsidRPr="00606F7F">
        <w:rPr>
          <w:szCs w:val="28"/>
        </w:rPr>
        <w:t xml:space="preserve"> </w:t>
      </w:r>
      <w:r>
        <w:rPr>
          <w:szCs w:val="28"/>
        </w:rPr>
        <w:t xml:space="preserve">тыс. </w:t>
      </w:r>
      <w:r w:rsidRPr="00606F7F">
        <w:rPr>
          <w:szCs w:val="28"/>
        </w:rPr>
        <w:t>руб</w:t>
      </w:r>
      <w:r>
        <w:rPr>
          <w:szCs w:val="28"/>
        </w:rPr>
        <w:t>лей</w:t>
      </w:r>
      <w:r w:rsidRPr="00606F7F">
        <w:rPr>
          <w:szCs w:val="28"/>
        </w:rPr>
        <w:t>, (по данным</w:t>
      </w:r>
      <w:r>
        <w:rPr>
          <w:szCs w:val="28"/>
        </w:rPr>
        <w:t xml:space="preserve"> У</w:t>
      </w:r>
      <w:r w:rsidRPr="003E2098">
        <w:rPr>
          <w:szCs w:val="28"/>
        </w:rPr>
        <w:t>правления экономического прогнозирования</w:t>
      </w:r>
      <w:r>
        <w:rPr>
          <w:szCs w:val="28"/>
        </w:rPr>
        <w:t>,</w:t>
      </w:r>
      <w:r w:rsidRPr="003E2098">
        <w:rPr>
          <w:szCs w:val="28"/>
        </w:rPr>
        <w:t xml:space="preserve"> мониторинга</w:t>
      </w:r>
      <w:r>
        <w:rPr>
          <w:szCs w:val="28"/>
        </w:rPr>
        <w:t xml:space="preserve"> и</w:t>
      </w:r>
      <w:r w:rsidRPr="003E2098">
        <w:rPr>
          <w:szCs w:val="28"/>
        </w:rPr>
        <w:t xml:space="preserve"> развития</w:t>
      </w:r>
      <w:r>
        <w:rPr>
          <w:szCs w:val="28"/>
        </w:rPr>
        <w:t>)</w:t>
      </w:r>
      <w:r w:rsidRPr="00606F7F">
        <w:rPr>
          <w:szCs w:val="28"/>
        </w:rPr>
        <w:t xml:space="preserve">, с </w:t>
      </w:r>
      <w:r w:rsidRPr="00606F7F">
        <w:rPr>
          <w:szCs w:val="28"/>
        </w:rPr>
        <w:lastRenderedPageBreak/>
        <w:t xml:space="preserve">учетом стандартных и других вычетов и распределения по нормативу 5% от поступлений в консолидированный бюджет РФ от указанного налога </w:t>
      </w:r>
    </w:p>
    <w:p w:rsidR="00113304" w:rsidRDefault="00113304" w:rsidP="00113304">
      <w:pPr>
        <w:spacing w:after="80"/>
        <w:ind w:firstLine="709"/>
        <w:rPr>
          <w:szCs w:val="28"/>
        </w:rPr>
      </w:pPr>
      <w:bookmarkStart w:id="3" w:name="_Hlk185260922"/>
      <w:r w:rsidRPr="003C22AC">
        <w:rPr>
          <w:szCs w:val="28"/>
        </w:rPr>
        <w:t>Прогнозируемый объем налога на 202</w:t>
      </w:r>
      <w:r>
        <w:rPr>
          <w:szCs w:val="28"/>
        </w:rPr>
        <w:t>6</w:t>
      </w:r>
      <w:r w:rsidRPr="003C22AC">
        <w:rPr>
          <w:szCs w:val="28"/>
        </w:rPr>
        <w:t xml:space="preserve"> и 202</w:t>
      </w:r>
      <w:r>
        <w:rPr>
          <w:szCs w:val="28"/>
        </w:rPr>
        <w:t>7</w:t>
      </w:r>
      <w:r w:rsidRPr="003C22AC">
        <w:rPr>
          <w:szCs w:val="28"/>
        </w:rPr>
        <w:t xml:space="preserve"> годы составит соответственно </w:t>
      </w:r>
      <w:r>
        <w:rPr>
          <w:szCs w:val="28"/>
        </w:rPr>
        <w:t>2568,0</w:t>
      </w:r>
      <w:r w:rsidRPr="003C22AC">
        <w:rPr>
          <w:szCs w:val="28"/>
        </w:rPr>
        <w:t xml:space="preserve"> тыс. рублей и </w:t>
      </w:r>
      <w:r>
        <w:rPr>
          <w:szCs w:val="28"/>
        </w:rPr>
        <w:t>2568,0 тыс. рублей.</w:t>
      </w:r>
    </w:p>
    <w:bookmarkEnd w:id="3"/>
    <w:p w:rsidR="00113304" w:rsidRPr="000A2FC0" w:rsidRDefault="00113304" w:rsidP="00113304">
      <w:pPr>
        <w:shd w:val="clear" w:color="auto" w:fill="FFFFFF"/>
        <w:spacing w:before="120" w:after="120"/>
        <w:jc w:val="center"/>
        <w:rPr>
          <w:b/>
          <w:bCs/>
          <w:color w:val="000000"/>
          <w:szCs w:val="28"/>
        </w:rPr>
      </w:pPr>
      <w:r w:rsidRPr="000A2FC0">
        <w:rPr>
          <w:b/>
          <w:bCs/>
          <w:color w:val="000000"/>
          <w:szCs w:val="28"/>
        </w:rPr>
        <w:t>Налог на имущество</w:t>
      </w:r>
    </w:p>
    <w:p w:rsidR="00113304" w:rsidRDefault="00113304" w:rsidP="00113304">
      <w:pPr>
        <w:shd w:val="clear" w:color="auto" w:fill="FFFFFF"/>
        <w:ind w:left="5" w:right="19" w:firstLine="696"/>
        <w:rPr>
          <w:szCs w:val="28"/>
        </w:rPr>
      </w:pPr>
      <w:r w:rsidRPr="000A2FC0">
        <w:rPr>
          <w:szCs w:val="28"/>
        </w:rPr>
        <w:t>Доход от налога на имущество в проекте бюджета сельского поселения «</w:t>
      </w:r>
      <w:r>
        <w:rPr>
          <w:szCs w:val="28"/>
        </w:rPr>
        <w:t>Казановское» на 2025 год прогнозируются в объеме 491,0</w:t>
      </w:r>
      <w:r w:rsidRPr="000A2FC0">
        <w:rPr>
          <w:szCs w:val="28"/>
        </w:rPr>
        <w:t xml:space="preserve"> тыс. рублей, что составляет </w:t>
      </w:r>
      <w:r>
        <w:rPr>
          <w:szCs w:val="28"/>
        </w:rPr>
        <w:t xml:space="preserve">16,1 </w:t>
      </w:r>
      <w:r w:rsidRPr="000A2FC0">
        <w:rPr>
          <w:szCs w:val="28"/>
        </w:rPr>
        <w:t xml:space="preserve">процентов от </w:t>
      </w:r>
      <w:r>
        <w:rPr>
          <w:szCs w:val="28"/>
        </w:rPr>
        <w:t>налоговых</w:t>
      </w:r>
      <w:r w:rsidRPr="000A2FC0">
        <w:rPr>
          <w:szCs w:val="28"/>
        </w:rPr>
        <w:t xml:space="preserve"> доход</w:t>
      </w:r>
      <w:r>
        <w:rPr>
          <w:szCs w:val="28"/>
        </w:rPr>
        <w:t>ов</w:t>
      </w:r>
      <w:r w:rsidRPr="000A2FC0">
        <w:rPr>
          <w:szCs w:val="28"/>
        </w:rPr>
        <w:t>. В составе данных платежей, зачисляемых в доходы бюджета, предусмотрен налог на имущество физических лиц</w:t>
      </w:r>
      <w:r>
        <w:rPr>
          <w:szCs w:val="28"/>
        </w:rPr>
        <w:t>, земельный налог с физических и юридических лиц</w:t>
      </w:r>
      <w:r w:rsidRPr="000A2FC0">
        <w:rPr>
          <w:szCs w:val="28"/>
        </w:rPr>
        <w:t xml:space="preserve">. Налогоплательщик - население сельского поселения </w:t>
      </w:r>
      <w:r>
        <w:rPr>
          <w:szCs w:val="28"/>
        </w:rPr>
        <w:t>«Казановское».</w:t>
      </w:r>
    </w:p>
    <w:p w:rsidR="00113304" w:rsidRDefault="00113304" w:rsidP="00113304">
      <w:pPr>
        <w:spacing w:after="80"/>
        <w:ind w:firstLine="709"/>
        <w:rPr>
          <w:szCs w:val="28"/>
        </w:rPr>
      </w:pPr>
      <w:r w:rsidRPr="003C22AC">
        <w:rPr>
          <w:szCs w:val="28"/>
        </w:rPr>
        <w:t>Прогнозируемый объем налога на 202</w:t>
      </w:r>
      <w:r>
        <w:rPr>
          <w:szCs w:val="28"/>
        </w:rPr>
        <w:t>6</w:t>
      </w:r>
      <w:r w:rsidRPr="003C22AC">
        <w:rPr>
          <w:szCs w:val="28"/>
        </w:rPr>
        <w:t xml:space="preserve"> и 202</w:t>
      </w:r>
      <w:r>
        <w:rPr>
          <w:szCs w:val="28"/>
        </w:rPr>
        <w:t>7</w:t>
      </w:r>
      <w:r w:rsidRPr="003C22AC">
        <w:rPr>
          <w:szCs w:val="28"/>
        </w:rPr>
        <w:t xml:space="preserve"> годы составит соответственно </w:t>
      </w:r>
      <w:r>
        <w:rPr>
          <w:szCs w:val="28"/>
        </w:rPr>
        <w:t>513,0</w:t>
      </w:r>
      <w:r w:rsidRPr="003C22AC">
        <w:rPr>
          <w:szCs w:val="28"/>
        </w:rPr>
        <w:t xml:space="preserve"> тыс. рублей и </w:t>
      </w:r>
      <w:r>
        <w:rPr>
          <w:szCs w:val="28"/>
        </w:rPr>
        <w:t>513,0 тыс. рублей.</w:t>
      </w:r>
    </w:p>
    <w:p w:rsidR="00113304" w:rsidRPr="003C22AC" w:rsidRDefault="00113304" w:rsidP="00113304">
      <w:pPr>
        <w:spacing w:after="80"/>
        <w:ind w:firstLine="709"/>
        <w:rPr>
          <w:szCs w:val="28"/>
        </w:rPr>
      </w:pPr>
    </w:p>
    <w:p w:rsidR="00113304" w:rsidRPr="008C21AE" w:rsidRDefault="00113304" w:rsidP="00113304">
      <w:pPr>
        <w:ind w:firstLine="709"/>
        <w:rPr>
          <w:szCs w:val="28"/>
        </w:rPr>
      </w:pPr>
    </w:p>
    <w:p w:rsidR="002A6474" w:rsidRDefault="002A6474" w:rsidP="00113304">
      <w:pPr>
        <w:jc w:val="center"/>
        <w:rPr>
          <w:b/>
          <w:szCs w:val="28"/>
        </w:rPr>
      </w:pPr>
    </w:p>
    <w:p w:rsidR="002A6474" w:rsidRDefault="002A6474" w:rsidP="00113304">
      <w:pPr>
        <w:jc w:val="center"/>
        <w:rPr>
          <w:b/>
          <w:szCs w:val="28"/>
        </w:rPr>
      </w:pPr>
    </w:p>
    <w:p w:rsidR="002A6474" w:rsidRDefault="002A6474" w:rsidP="00113304">
      <w:pPr>
        <w:jc w:val="center"/>
        <w:rPr>
          <w:b/>
          <w:szCs w:val="28"/>
        </w:rPr>
      </w:pPr>
    </w:p>
    <w:p w:rsidR="00113304" w:rsidRDefault="00113304" w:rsidP="00113304">
      <w:pPr>
        <w:jc w:val="center"/>
        <w:rPr>
          <w:b/>
          <w:szCs w:val="28"/>
        </w:rPr>
      </w:pPr>
      <w:r w:rsidRPr="00606F7F">
        <w:rPr>
          <w:b/>
          <w:szCs w:val="28"/>
        </w:rPr>
        <w:t>Неналоговые доходы</w:t>
      </w:r>
    </w:p>
    <w:p w:rsidR="00113304" w:rsidRDefault="00113304" w:rsidP="00113304">
      <w:pPr>
        <w:jc w:val="center"/>
        <w:rPr>
          <w:b/>
          <w:szCs w:val="28"/>
        </w:rPr>
      </w:pPr>
    </w:p>
    <w:p w:rsidR="00113304" w:rsidRDefault="00113304" w:rsidP="00113304">
      <w:pPr>
        <w:ind w:firstLine="709"/>
        <w:rPr>
          <w:spacing w:val="-4"/>
          <w:szCs w:val="28"/>
        </w:rPr>
      </w:pPr>
      <w:r w:rsidRPr="00606F7F">
        <w:rPr>
          <w:szCs w:val="28"/>
        </w:rPr>
        <w:t>Общая сумма неналоговых доходов в</w:t>
      </w:r>
      <w:r>
        <w:rPr>
          <w:szCs w:val="28"/>
        </w:rPr>
        <w:t xml:space="preserve"> бюджет</w:t>
      </w:r>
      <w:r w:rsidRPr="00606F7F">
        <w:rPr>
          <w:szCs w:val="28"/>
        </w:rPr>
        <w:t xml:space="preserve"> </w:t>
      </w:r>
      <w:r>
        <w:rPr>
          <w:szCs w:val="28"/>
        </w:rPr>
        <w:t>сельского поселения «Казановское»</w:t>
      </w:r>
      <w:r w:rsidRPr="00606F7F">
        <w:rPr>
          <w:szCs w:val="28"/>
        </w:rPr>
        <w:t xml:space="preserve"> на 20</w:t>
      </w:r>
      <w:r>
        <w:rPr>
          <w:szCs w:val="28"/>
        </w:rPr>
        <w:t>25</w:t>
      </w:r>
      <w:r w:rsidRPr="00606F7F">
        <w:rPr>
          <w:szCs w:val="28"/>
        </w:rPr>
        <w:t xml:space="preserve"> год прогнозируется </w:t>
      </w:r>
      <w:r>
        <w:rPr>
          <w:szCs w:val="28"/>
        </w:rPr>
        <w:t>в сумме</w:t>
      </w:r>
      <w:r w:rsidRPr="00E737F9">
        <w:rPr>
          <w:spacing w:val="-4"/>
          <w:szCs w:val="28"/>
        </w:rPr>
        <w:t xml:space="preserve"> </w:t>
      </w:r>
      <w:r>
        <w:rPr>
          <w:spacing w:val="-4"/>
          <w:szCs w:val="28"/>
        </w:rPr>
        <w:t>32,0</w:t>
      </w:r>
      <w:r w:rsidRPr="00E737F9">
        <w:rPr>
          <w:spacing w:val="-4"/>
          <w:szCs w:val="28"/>
        </w:rPr>
        <w:t xml:space="preserve"> тыс. рублей с </w:t>
      </w:r>
      <w:r>
        <w:rPr>
          <w:spacing w:val="-4"/>
          <w:szCs w:val="28"/>
        </w:rPr>
        <w:t>уменьшением к</w:t>
      </w:r>
      <w:r w:rsidRPr="00E737F9">
        <w:rPr>
          <w:spacing w:val="-4"/>
          <w:szCs w:val="28"/>
        </w:rPr>
        <w:t xml:space="preserve"> плану 202</w:t>
      </w:r>
      <w:r>
        <w:rPr>
          <w:spacing w:val="-4"/>
          <w:szCs w:val="28"/>
        </w:rPr>
        <w:t>4</w:t>
      </w:r>
      <w:r w:rsidRPr="00E737F9">
        <w:rPr>
          <w:spacing w:val="-4"/>
          <w:szCs w:val="28"/>
        </w:rPr>
        <w:t xml:space="preserve"> года </w:t>
      </w:r>
      <w:r>
        <w:rPr>
          <w:spacing w:val="-4"/>
          <w:szCs w:val="28"/>
        </w:rPr>
        <w:t xml:space="preserve"> на 17,4 тыс.руб.</w:t>
      </w:r>
    </w:p>
    <w:p w:rsidR="00113304" w:rsidRDefault="00113304" w:rsidP="00113304">
      <w:pPr>
        <w:jc w:val="center"/>
        <w:rPr>
          <w:szCs w:val="28"/>
        </w:rPr>
      </w:pPr>
      <w:r w:rsidRPr="00367DBB">
        <w:rPr>
          <w:szCs w:val="28"/>
        </w:rPr>
        <w:t xml:space="preserve">Объемы поступлений </w:t>
      </w:r>
      <w:r>
        <w:rPr>
          <w:szCs w:val="28"/>
        </w:rPr>
        <w:t>не</w:t>
      </w:r>
      <w:r w:rsidRPr="00367DBB">
        <w:rPr>
          <w:szCs w:val="28"/>
        </w:rPr>
        <w:t>налоговых д</w:t>
      </w:r>
      <w:r>
        <w:rPr>
          <w:szCs w:val="28"/>
        </w:rPr>
        <w:t>оходов представлены в таблице:</w:t>
      </w:r>
      <w:r w:rsidRPr="00367DBB">
        <w:rPr>
          <w:szCs w:val="28"/>
        </w:rPr>
        <w:t xml:space="preserve">     </w:t>
      </w:r>
    </w:p>
    <w:p w:rsidR="002A6474" w:rsidRDefault="00113304" w:rsidP="001133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</w:t>
      </w:r>
      <w:r w:rsidRPr="00367DBB">
        <w:rPr>
          <w:szCs w:val="28"/>
        </w:rPr>
        <w:t xml:space="preserve"> </w:t>
      </w:r>
    </w:p>
    <w:p w:rsidR="002A6474" w:rsidRDefault="002A6474" w:rsidP="00113304">
      <w:pPr>
        <w:jc w:val="right"/>
        <w:rPr>
          <w:szCs w:val="28"/>
        </w:rPr>
      </w:pPr>
    </w:p>
    <w:p w:rsidR="002A6474" w:rsidRDefault="002A6474" w:rsidP="00113304">
      <w:pPr>
        <w:jc w:val="right"/>
        <w:rPr>
          <w:szCs w:val="28"/>
        </w:rPr>
      </w:pPr>
    </w:p>
    <w:p w:rsidR="002A6474" w:rsidRDefault="002A6474" w:rsidP="00113304">
      <w:pPr>
        <w:jc w:val="right"/>
        <w:rPr>
          <w:szCs w:val="28"/>
        </w:rPr>
      </w:pPr>
    </w:p>
    <w:p w:rsidR="002A6474" w:rsidRDefault="002A6474" w:rsidP="00113304">
      <w:pPr>
        <w:jc w:val="right"/>
        <w:rPr>
          <w:szCs w:val="28"/>
        </w:rPr>
      </w:pPr>
    </w:p>
    <w:p w:rsidR="00113304" w:rsidRDefault="00113304" w:rsidP="00113304">
      <w:pPr>
        <w:jc w:val="right"/>
        <w:rPr>
          <w:sz w:val="20"/>
        </w:rPr>
      </w:pPr>
      <w:r w:rsidRPr="007C2084">
        <w:rPr>
          <w:sz w:val="20"/>
        </w:rPr>
        <w:lastRenderedPageBreak/>
        <w:t>(тыс. руб.)</w:t>
      </w:r>
    </w:p>
    <w:p w:rsidR="00113304" w:rsidRPr="00C11A6C" w:rsidRDefault="00113304" w:rsidP="00113304">
      <w:pPr>
        <w:jc w:val="right"/>
        <w:rPr>
          <w:sz w:val="20"/>
        </w:rPr>
      </w:pPr>
    </w:p>
    <w:tbl>
      <w:tblPr>
        <w:tblW w:w="98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134"/>
        <w:gridCol w:w="993"/>
        <w:gridCol w:w="1275"/>
        <w:gridCol w:w="1071"/>
      </w:tblGrid>
      <w:tr w:rsidR="00113304" w:rsidRPr="00EC2DA2" w:rsidTr="002A6474">
        <w:trPr>
          <w:trHeight w:val="18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Наименование показателей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2A6474">
            <w:pPr>
              <w:ind w:firstLine="0"/>
              <w:rPr>
                <w:color w:val="000000"/>
              </w:rPr>
            </w:pPr>
            <w:r w:rsidRPr="00EC2DA2">
              <w:rPr>
                <w:color w:val="000000"/>
              </w:rPr>
              <w:t>Ожидаемое поступление в 202</w:t>
            </w:r>
            <w:r>
              <w:rPr>
                <w:color w:val="000000"/>
              </w:rPr>
              <w:t>4</w:t>
            </w:r>
            <w:r w:rsidRPr="00EC2DA2">
              <w:rPr>
                <w:color w:val="000000"/>
              </w:rPr>
              <w:t xml:space="preserve"> году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2A6474">
            <w:pPr>
              <w:ind w:firstLine="0"/>
              <w:rPr>
                <w:color w:val="000000"/>
              </w:rPr>
            </w:pPr>
            <w:r w:rsidRPr="00EC2DA2">
              <w:rPr>
                <w:color w:val="000000"/>
              </w:rPr>
              <w:t>Прогноз на 202</w:t>
            </w:r>
            <w:r>
              <w:rPr>
                <w:color w:val="000000"/>
              </w:rPr>
              <w:t>5</w:t>
            </w:r>
            <w:r w:rsidRPr="00EC2DA2">
              <w:rPr>
                <w:color w:val="000000"/>
              </w:rPr>
              <w:t xml:space="preserve"> год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2A6474">
            <w:pPr>
              <w:ind w:firstLine="0"/>
              <w:rPr>
                <w:color w:val="000000"/>
              </w:rPr>
            </w:pPr>
            <w:r w:rsidRPr="00EC2DA2">
              <w:rPr>
                <w:color w:val="000000"/>
              </w:rPr>
              <w:t>Отклонение прогноза 202</w:t>
            </w:r>
            <w:r>
              <w:rPr>
                <w:color w:val="000000"/>
              </w:rPr>
              <w:t>5</w:t>
            </w:r>
            <w:r w:rsidRPr="00EC2DA2">
              <w:rPr>
                <w:color w:val="000000"/>
              </w:rPr>
              <w:t xml:space="preserve"> года от оценки 202</w:t>
            </w:r>
            <w:r>
              <w:rPr>
                <w:color w:val="000000"/>
              </w:rPr>
              <w:t>4</w:t>
            </w:r>
            <w:r w:rsidRPr="00EC2DA2">
              <w:rPr>
                <w:color w:val="000000"/>
              </w:rPr>
              <w:t xml:space="preserve"> года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2A6474">
            <w:pPr>
              <w:ind w:firstLine="0"/>
              <w:rPr>
                <w:color w:val="000000"/>
              </w:rPr>
            </w:pPr>
            <w:r w:rsidRPr="00EC2DA2">
              <w:rPr>
                <w:color w:val="000000"/>
              </w:rPr>
              <w:t>Прогноз на 202</w:t>
            </w:r>
            <w:r>
              <w:rPr>
                <w:color w:val="000000"/>
              </w:rPr>
              <w:t>6</w:t>
            </w:r>
            <w:r w:rsidRPr="00EC2DA2">
              <w:rPr>
                <w:color w:val="000000"/>
              </w:rPr>
              <w:t xml:space="preserve"> год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2A6474">
            <w:pPr>
              <w:ind w:firstLine="0"/>
              <w:rPr>
                <w:color w:val="000000"/>
              </w:rPr>
            </w:pPr>
            <w:r w:rsidRPr="00EC2DA2">
              <w:rPr>
                <w:color w:val="000000"/>
              </w:rPr>
              <w:t>Прогноз на 202</w:t>
            </w:r>
            <w:r>
              <w:rPr>
                <w:color w:val="000000"/>
              </w:rPr>
              <w:t>7</w:t>
            </w:r>
            <w:r w:rsidRPr="00EC2DA2">
              <w:rPr>
                <w:color w:val="000000"/>
              </w:rPr>
              <w:t xml:space="preserve"> год</w:t>
            </w:r>
          </w:p>
        </w:tc>
      </w:tr>
      <w:tr w:rsidR="00113304" w:rsidRPr="00EC2DA2" w:rsidTr="002A6474">
        <w:trPr>
          <w:trHeight w:val="48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</w:tr>
      <w:tr w:rsidR="00113304" w:rsidRPr="00EC2DA2" w:rsidTr="002A6474">
        <w:trPr>
          <w:trHeight w:val="48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</w:tr>
      <w:tr w:rsidR="00113304" w:rsidRPr="00EC2DA2" w:rsidTr="002A6474">
        <w:trPr>
          <w:trHeight w:val="48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</w:tr>
      <w:tr w:rsidR="00113304" w:rsidRPr="00EC2DA2" w:rsidTr="002A6474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в сумме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jc w:val="center"/>
              <w:rPr>
                <w:color w:val="000000"/>
              </w:rPr>
            </w:pPr>
            <w:r w:rsidRPr="00EC2DA2">
              <w:rPr>
                <w:color w:val="000000"/>
              </w:rPr>
              <w:t>в %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</w:p>
        </w:tc>
      </w:tr>
      <w:tr w:rsidR="00113304" w:rsidRPr="00EC2DA2" w:rsidTr="002A6474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rPr>
                <w:b/>
                <w:color w:val="000000"/>
              </w:rPr>
            </w:pPr>
            <w:r w:rsidRPr="00EC2DA2">
              <w:rPr>
                <w:b/>
                <w:color w:val="000000"/>
              </w:rPr>
              <w:t>Неналоговые доходы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213,2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  <w:rPr>
                <w:b/>
              </w:rPr>
            </w:pPr>
            <w:r>
              <w:rPr>
                <w:b/>
              </w:rPr>
              <w:t>230,8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  <w:rPr>
                <w:b/>
              </w:rPr>
            </w:pPr>
            <w:r>
              <w:rPr>
                <w:b/>
              </w:rPr>
              <w:t>17,6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  <w:rPr>
                <w:b/>
              </w:rPr>
            </w:pPr>
            <w:r>
              <w:rPr>
                <w:b/>
              </w:rPr>
              <w:t>108,3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  <w:rPr>
                <w:b/>
              </w:rPr>
            </w:pPr>
            <w:r>
              <w:rPr>
                <w:b/>
              </w:rPr>
              <w:t>32,0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  <w:rPr>
                <w:b/>
              </w:rPr>
            </w:pPr>
            <w:r>
              <w:rPr>
                <w:b/>
              </w:rPr>
              <w:t>32,0</w:t>
            </w:r>
          </w:p>
        </w:tc>
      </w:tr>
      <w:tr w:rsidR="00113304" w:rsidRPr="00EC2DA2" w:rsidTr="002A6474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  <w:r>
              <w:rPr>
                <w:color w:val="000000"/>
              </w:rPr>
              <w:t>Доходы</w:t>
            </w:r>
            <w:r w:rsidRPr="00EC2D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от использования муниципального имущества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D170E" w:rsidRDefault="00113304" w:rsidP="002A6474">
            <w:pPr>
              <w:ind w:firstLine="0"/>
            </w:pPr>
            <w:r>
              <w:t>195,6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-8,2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187,4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4E4D6B" w:rsidRDefault="00113304" w:rsidP="002A6474">
            <w:pPr>
              <w:ind w:firstLine="0"/>
            </w:pPr>
            <w:r>
              <w:t>187,4</w:t>
            </w:r>
          </w:p>
        </w:tc>
      </w:tr>
      <w:tr w:rsidR="00113304" w:rsidRPr="00EC2DA2" w:rsidTr="002A6474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EC2DA2" w:rsidRDefault="00113304" w:rsidP="008D6934">
            <w:pPr>
              <w:rPr>
                <w:color w:val="000000"/>
              </w:rPr>
            </w:pPr>
            <w:r w:rsidRPr="00EC2DA2">
              <w:rPr>
                <w:color w:val="000000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3903D0" w:rsidRDefault="00113304" w:rsidP="002A6474">
            <w:pPr>
              <w:ind w:firstLine="0"/>
              <w:rPr>
                <w:highlight w:val="yellow"/>
              </w:rPr>
            </w:pPr>
            <w:r>
              <w:t>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AB4A4F" w:rsidRDefault="00113304" w:rsidP="002A6474">
            <w:pPr>
              <w:ind w:firstLine="0"/>
            </w:pPr>
            <w: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3903D0" w:rsidRDefault="00113304" w:rsidP="002A6474">
            <w:pPr>
              <w:ind w:firstLine="0"/>
              <w:rPr>
                <w:highlight w:val="yellow"/>
              </w:rPr>
            </w:pPr>
            <w:r>
              <w:t>25,8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3903D0" w:rsidRDefault="00113304" w:rsidP="002A6474">
            <w:pPr>
              <w:ind w:firstLine="0"/>
              <w:rPr>
                <w:highlight w:val="yellow"/>
              </w:rPr>
            </w:pPr>
            <w:r>
              <w:t>246,6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AB4A4F" w:rsidRDefault="00113304" w:rsidP="002A6474">
            <w:pPr>
              <w:ind w:firstLine="0"/>
            </w:pPr>
            <w:r>
              <w:t>44,0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304" w:rsidRPr="00AB4A4F" w:rsidRDefault="00113304" w:rsidP="002A6474">
            <w:pPr>
              <w:ind w:firstLine="0"/>
            </w:pPr>
            <w:r>
              <w:t>44,0</w:t>
            </w:r>
          </w:p>
        </w:tc>
      </w:tr>
    </w:tbl>
    <w:p w:rsidR="00113304" w:rsidRPr="00C11A6C" w:rsidRDefault="00113304" w:rsidP="00113304">
      <w:pPr>
        <w:jc w:val="right"/>
        <w:rPr>
          <w:sz w:val="20"/>
        </w:rPr>
      </w:pPr>
    </w:p>
    <w:p w:rsidR="00113304" w:rsidRDefault="00113304" w:rsidP="00113304">
      <w:pPr>
        <w:jc w:val="right"/>
        <w:rPr>
          <w:sz w:val="20"/>
        </w:rPr>
      </w:pPr>
    </w:p>
    <w:p w:rsidR="00113304" w:rsidRDefault="00113304" w:rsidP="00113304">
      <w:pPr>
        <w:jc w:val="center"/>
        <w:rPr>
          <w:b/>
          <w:szCs w:val="28"/>
        </w:rPr>
      </w:pPr>
      <w:r w:rsidRPr="00F86445">
        <w:rPr>
          <w:b/>
          <w:szCs w:val="28"/>
        </w:rPr>
        <w:t>Доходы от использования имущества, находящегося в государственной или муниципальной собственности</w:t>
      </w:r>
    </w:p>
    <w:p w:rsidR="00113304" w:rsidRDefault="00113304" w:rsidP="00113304">
      <w:pPr>
        <w:jc w:val="center"/>
        <w:rPr>
          <w:b/>
          <w:szCs w:val="28"/>
        </w:rPr>
      </w:pPr>
    </w:p>
    <w:p w:rsidR="00113304" w:rsidRDefault="00113304" w:rsidP="00113304">
      <w:pPr>
        <w:ind w:firstLine="426"/>
        <w:rPr>
          <w:szCs w:val="28"/>
        </w:rPr>
      </w:pPr>
      <w:r w:rsidRPr="000C40B3">
        <w:rPr>
          <w:bCs/>
          <w:color w:val="000000"/>
          <w:szCs w:val="28"/>
        </w:rPr>
        <w:t>Доходы от использования имущества, находящегося в государственной и муниципальной собственности</w:t>
      </w:r>
      <w:r>
        <w:rPr>
          <w:bCs/>
          <w:color w:val="000000"/>
          <w:szCs w:val="28"/>
        </w:rPr>
        <w:t xml:space="preserve"> прогнозируется в 2025 году в размере 187,4 тыс.</w:t>
      </w:r>
      <w:r w:rsidR="00C30A47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рублей.</w:t>
      </w:r>
    </w:p>
    <w:p w:rsidR="00113304" w:rsidRPr="003C22AC" w:rsidRDefault="00113304" w:rsidP="00113304">
      <w:pPr>
        <w:spacing w:after="80"/>
        <w:ind w:firstLine="709"/>
        <w:rPr>
          <w:szCs w:val="28"/>
        </w:rPr>
      </w:pPr>
      <w:r w:rsidRPr="003D3027">
        <w:rPr>
          <w:szCs w:val="28"/>
        </w:rPr>
        <w:t>Прог</w:t>
      </w:r>
      <w:r>
        <w:rPr>
          <w:szCs w:val="28"/>
        </w:rPr>
        <w:t xml:space="preserve">нозируемый </w:t>
      </w:r>
      <w:r>
        <w:rPr>
          <w:bCs/>
          <w:color w:val="000000"/>
          <w:szCs w:val="28"/>
        </w:rPr>
        <w:t>д</w:t>
      </w:r>
      <w:r w:rsidRPr="000C40B3">
        <w:rPr>
          <w:bCs/>
          <w:color w:val="000000"/>
          <w:szCs w:val="28"/>
        </w:rPr>
        <w:t>оходы от использования имущества, находящегося в государственной и муниципальной собственности</w:t>
      </w:r>
      <w:r>
        <w:rPr>
          <w:bCs/>
          <w:color w:val="000000"/>
          <w:szCs w:val="28"/>
        </w:rPr>
        <w:t xml:space="preserve"> </w:t>
      </w:r>
      <w:r w:rsidRPr="002D4714">
        <w:rPr>
          <w:szCs w:val="28"/>
        </w:rPr>
        <w:t xml:space="preserve">на 2026 и 2027 годы </w:t>
      </w:r>
      <w:r w:rsidRPr="002D4714">
        <w:rPr>
          <w:szCs w:val="28"/>
        </w:rPr>
        <w:lastRenderedPageBreak/>
        <w:t xml:space="preserve">составит соответственно </w:t>
      </w:r>
      <w:r>
        <w:rPr>
          <w:szCs w:val="28"/>
        </w:rPr>
        <w:t>187,4</w:t>
      </w:r>
      <w:r w:rsidRPr="002D4714">
        <w:rPr>
          <w:szCs w:val="28"/>
        </w:rPr>
        <w:t xml:space="preserve"> тыс. рублей и </w:t>
      </w:r>
      <w:r>
        <w:rPr>
          <w:szCs w:val="28"/>
        </w:rPr>
        <w:t>187,4</w:t>
      </w:r>
      <w:r w:rsidRPr="002D4714">
        <w:rPr>
          <w:szCs w:val="28"/>
        </w:rPr>
        <w:t xml:space="preserve"> тыс. рублей к данным предшествующего периода на </w:t>
      </w:r>
      <w:r>
        <w:rPr>
          <w:szCs w:val="28"/>
        </w:rPr>
        <w:t>100</w:t>
      </w:r>
      <w:r w:rsidRPr="002D4714">
        <w:rPr>
          <w:szCs w:val="28"/>
        </w:rPr>
        <w:t xml:space="preserve"> % и 100% соответственно.</w:t>
      </w:r>
    </w:p>
    <w:p w:rsidR="00113304" w:rsidRDefault="00113304" w:rsidP="00113304">
      <w:pPr>
        <w:ind w:firstLine="709"/>
        <w:rPr>
          <w:szCs w:val="28"/>
        </w:rPr>
      </w:pPr>
    </w:p>
    <w:p w:rsidR="00113304" w:rsidRPr="004A0855" w:rsidRDefault="00113304" w:rsidP="00113304">
      <w:pPr>
        <w:ind w:firstLine="708"/>
        <w:jc w:val="center"/>
        <w:rPr>
          <w:b/>
          <w:szCs w:val="28"/>
        </w:rPr>
      </w:pPr>
      <w:r w:rsidRPr="004A0855">
        <w:rPr>
          <w:b/>
          <w:szCs w:val="28"/>
        </w:rPr>
        <w:t>Безвозмездные перечисления</w:t>
      </w:r>
    </w:p>
    <w:p w:rsidR="00113304" w:rsidRPr="004A0855" w:rsidRDefault="00113304" w:rsidP="00113304">
      <w:pPr>
        <w:ind w:firstLine="708"/>
        <w:jc w:val="center"/>
        <w:rPr>
          <w:b/>
          <w:szCs w:val="28"/>
        </w:rPr>
      </w:pPr>
    </w:p>
    <w:p w:rsidR="00113304" w:rsidRPr="004D170E" w:rsidRDefault="00113304" w:rsidP="00113304">
      <w:pPr>
        <w:jc w:val="center"/>
      </w:pPr>
      <w:r w:rsidRPr="004A0855">
        <w:rPr>
          <w:szCs w:val="28"/>
        </w:rPr>
        <w:t>Общий объем безвозмездных перечислений на 20</w:t>
      </w:r>
      <w:r>
        <w:rPr>
          <w:szCs w:val="28"/>
        </w:rPr>
        <w:t>25</w:t>
      </w:r>
      <w:r w:rsidRPr="004A0855">
        <w:rPr>
          <w:szCs w:val="28"/>
        </w:rPr>
        <w:t xml:space="preserve"> год </w:t>
      </w:r>
      <w:r>
        <w:rPr>
          <w:szCs w:val="28"/>
        </w:rPr>
        <w:t xml:space="preserve">и плановый период 2026-2027 годов предусмотрен на основании проекта решения Совета муниципального района Шилкинский район» </w:t>
      </w:r>
      <w:r w:rsidRPr="002D2BC4">
        <w:rPr>
          <w:szCs w:val="28"/>
        </w:rPr>
        <w:t>«О бюджете муниципального района «Шилкинский район» на 2025 год и плановый период 2026-2027 годов»</w:t>
      </w:r>
    </w:p>
    <w:p w:rsidR="00113304" w:rsidRDefault="00113304" w:rsidP="00113304">
      <w:pPr>
        <w:ind w:firstLine="708"/>
        <w:rPr>
          <w:szCs w:val="28"/>
        </w:rPr>
      </w:pPr>
      <w:r w:rsidRPr="00E26235">
        <w:rPr>
          <w:szCs w:val="28"/>
        </w:rPr>
        <w:t>В целом статьи доходов по подгруппе доходов "Безвозмездные поступления от других бюджетов бюджетной системы Российской Федерации" характеризуются следующими данными:</w:t>
      </w:r>
    </w:p>
    <w:p w:rsidR="00113304" w:rsidRDefault="00113304" w:rsidP="00113304">
      <w:pPr>
        <w:ind w:firstLine="709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275"/>
        <w:gridCol w:w="1134"/>
        <w:gridCol w:w="1418"/>
        <w:gridCol w:w="1417"/>
      </w:tblGrid>
      <w:tr w:rsidR="00113304" w:rsidRPr="0078736F" w:rsidTr="008D6934">
        <w:trPr>
          <w:cantSplit/>
          <w:tblHeader/>
        </w:trPr>
        <w:tc>
          <w:tcPr>
            <w:tcW w:w="2977" w:type="dxa"/>
            <w:vMerge w:val="restart"/>
            <w:vAlign w:val="center"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  <w:r w:rsidRPr="0078736F">
              <w:rPr>
                <w:szCs w:val="28"/>
              </w:rPr>
              <w:t>Показатели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78736F">
            <w:pPr>
              <w:ind w:firstLine="0"/>
              <w:rPr>
                <w:szCs w:val="28"/>
              </w:rPr>
            </w:pPr>
            <w:r w:rsidRPr="0078736F">
              <w:rPr>
                <w:szCs w:val="28"/>
              </w:rPr>
              <w:t>2024 год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78736F">
            <w:pPr>
              <w:ind w:firstLine="0"/>
              <w:rPr>
                <w:szCs w:val="28"/>
              </w:rPr>
            </w:pPr>
            <w:r w:rsidRPr="0078736F">
              <w:rPr>
                <w:szCs w:val="28"/>
              </w:rPr>
              <w:t>2025 год</w:t>
            </w:r>
          </w:p>
        </w:tc>
        <w:tc>
          <w:tcPr>
            <w:tcW w:w="1134" w:type="dxa"/>
            <w:vMerge w:val="restart"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  <w:r w:rsidRPr="0078736F">
              <w:rPr>
                <w:szCs w:val="28"/>
              </w:rPr>
              <w:t>% к показателям 2024 года</w:t>
            </w:r>
          </w:p>
        </w:tc>
        <w:tc>
          <w:tcPr>
            <w:tcW w:w="1418" w:type="dxa"/>
            <w:vMerge w:val="restart"/>
          </w:tcPr>
          <w:p w:rsidR="00113304" w:rsidRPr="0078736F" w:rsidRDefault="00113304" w:rsidP="0078736F">
            <w:pPr>
              <w:ind w:firstLine="0"/>
              <w:rPr>
                <w:szCs w:val="28"/>
              </w:rPr>
            </w:pPr>
            <w:r w:rsidRPr="0078736F">
              <w:rPr>
                <w:szCs w:val="28"/>
              </w:rPr>
              <w:t>2026 год</w:t>
            </w:r>
          </w:p>
        </w:tc>
        <w:tc>
          <w:tcPr>
            <w:tcW w:w="1417" w:type="dxa"/>
            <w:vMerge w:val="restart"/>
          </w:tcPr>
          <w:p w:rsidR="00113304" w:rsidRPr="0078736F" w:rsidRDefault="00113304" w:rsidP="0078736F">
            <w:pPr>
              <w:ind w:firstLine="0"/>
              <w:rPr>
                <w:szCs w:val="28"/>
              </w:rPr>
            </w:pPr>
            <w:r w:rsidRPr="0078736F">
              <w:rPr>
                <w:szCs w:val="28"/>
              </w:rPr>
              <w:t>2027 год</w:t>
            </w:r>
          </w:p>
        </w:tc>
      </w:tr>
      <w:tr w:rsidR="00113304" w:rsidRPr="0078736F" w:rsidTr="008D6934">
        <w:trPr>
          <w:cantSplit/>
          <w:tblHeader/>
        </w:trPr>
        <w:tc>
          <w:tcPr>
            <w:tcW w:w="2977" w:type="dxa"/>
            <w:vMerge/>
            <w:vAlign w:val="center"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szCs w:val="28"/>
              </w:rPr>
            </w:pPr>
            <w:r w:rsidRPr="0078736F">
              <w:rPr>
                <w:szCs w:val="28"/>
              </w:rPr>
              <w:t>факт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5C7797">
            <w:pPr>
              <w:ind w:firstLine="0"/>
              <w:rPr>
                <w:szCs w:val="28"/>
              </w:rPr>
            </w:pPr>
            <w:r w:rsidRPr="0078736F">
              <w:rPr>
                <w:szCs w:val="28"/>
              </w:rPr>
              <w:t>проект</w:t>
            </w:r>
          </w:p>
        </w:tc>
        <w:tc>
          <w:tcPr>
            <w:tcW w:w="1134" w:type="dxa"/>
            <w:vMerge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vMerge/>
          </w:tcPr>
          <w:p w:rsidR="00113304" w:rsidRPr="0078736F" w:rsidRDefault="00113304" w:rsidP="008D6934">
            <w:pPr>
              <w:jc w:val="center"/>
              <w:rPr>
                <w:szCs w:val="28"/>
              </w:rPr>
            </w:pP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14687,5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6514,6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44,4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6514,6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6514,6</w:t>
            </w:r>
          </w:p>
        </w:tc>
      </w:tr>
      <w:tr w:rsidR="00113304" w:rsidRPr="0078736F" w:rsidTr="008D6934">
        <w:trPr>
          <w:cantSplit/>
        </w:trPr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1533,9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3637,7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237,2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2571,9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2571,9</w:t>
            </w: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148,6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9090,4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8D6934">
            <w:pPr>
              <w:jc w:val="center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8D6934">
            <w:pPr>
              <w:jc w:val="center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8D6934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13304" w:rsidRPr="0078736F" w:rsidRDefault="00113304" w:rsidP="008D6934">
            <w:pPr>
              <w:jc w:val="center"/>
              <w:rPr>
                <w:color w:val="000000"/>
                <w:szCs w:val="28"/>
              </w:rPr>
            </w:pP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 xml:space="preserve">Субвенции бюджетам бюджетной системы Российской </w:t>
            </w:r>
            <w:r w:rsidRPr="0078736F">
              <w:rPr>
                <w:color w:val="000000"/>
                <w:szCs w:val="28"/>
              </w:rPr>
              <w:lastRenderedPageBreak/>
              <w:t>Федерации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lastRenderedPageBreak/>
              <w:t>276,6</w:t>
            </w:r>
          </w:p>
          <w:p w:rsidR="00113304" w:rsidRPr="0078736F" w:rsidRDefault="00113304" w:rsidP="008D6934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305,0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110,3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335,7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5C7797">
            <w:pPr>
              <w:ind w:firstLine="0"/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335,7</w:t>
            </w: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3230,1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2571,9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79,6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2571,9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2571,9</w:t>
            </w:r>
          </w:p>
        </w:tc>
      </w:tr>
      <w:tr w:rsidR="00113304" w:rsidRPr="0078736F" w:rsidTr="008D6934">
        <w:tc>
          <w:tcPr>
            <w:tcW w:w="2977" w:type="dxa"/>
            <w:vAlign w:val="center"/>
          </w:tcPr>
          <w:p w:rsidR="00113304" w:rsidRPr="0078736F" w:rsidRDefault="00113304" w:rsidP="008D6934">
            <w:pPr>
              <w:rPr>
                <w:color w:val="000000"/>
                <w:szCs w:val="28"/>
              </w:rPr>
            </w:pPr>
            <w:r w:rsidRPr="0078736F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5C7797">
            <w:pPr>
              <w:ind w:firstLine="0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408,0</w:t>
            </w:r>
          </w:p>
        </w:tc>
        <w:tc>
          <w:tcPr>
            <w:tcW w:w="1275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113304" w:rsidRPr="0078736F" w:rsidRDefault="00113304" w:rsidP="008D6934">
            <w:pPr>
              <w:jc w:val="center"/>
              <w:rPr>
                <w:iCs/>
                <w:color w:val="000000"/>
                <w:szCs w:val="28"/>
              </w:rPr>
            </w:pPr>
            <w:r w:rsidRPr="0078736F">
              <w:rPr>
                <w:iCs/>
                <w:color w:val="000000"/>
                <w:szCs w:val="28"/>
              </w:rPr>
              <w:t>-</w:t>
            </w:r>
          </w:p>
        </w:tc>
      </w:tr>
    </w:tbl>
    <w:p w:rsidR="00113304" w:rsidRDefault="00113304" w:rsidP="00113304">
      <w:pPr>
        <w:ind w:firstLine="708"/>
        <w:rPr>
          <w:szCs w:val="28"/>
        </w:rPr>
      </w:pPr>
    </w:p>
    <w:p w:rsidR="00113304" w:rsidRDefault="00113304" w:rsidP="00113304">
      <w:pPr>
        <w:spacing w:before="200"/>
        <w:rPr>
          <w:szCs w:val="28"/>
        </w:rPr>
      </w:pPr>
      <w:r w:rsidRPr="00CC1593">
        <w:rPr>
          <w:b/>
          <w:bCs/>
          <w:szCs w:val="28"/>
        </w:rPr>
        <w:t>Объем дотаций</w:t>
      </w:r>
      <w:r w:rsidRPr="00CC1593">
        <w:rPr>
          <w:szCs w:val="28"/>
        </w:rPr>
        <w:t xml:space="preserve"> бюджету </w:t>
      </w:r>
      <w:r>
        <w:rPr>
          <w:szCs w:val="28"/>
        </w:rPr>
        <w:t>сельского поселения в 2025</w:t>
      </w:r>
      <w:r w:rsidRPr="00CC1593">
        <w:rPr>
          <w:szCs w:val="28"/>
        </w:rPr>
        <w:t xml:space="preserve"> году предусмотрен в соответствии с </w:t>
      </w:r>
      <w:r>
        <w:rPr>
          <w:szCs w:val="28"/>
        </w:rPr>
        <w:t xml:space="preserve">проектом решения Совета муниципального района Шилкинский район» </w:t>
      </w:r>
      <w:r w:rsidRPr="004D170E">
        <w:t>«</w:t>
      </w:r>
      <w:r w:rsidRPr="00A855A3">
        <w:rPr>
          <w:szCs w:val="28"/>
        </w:rPr>
        <w:t>О бюджете муниципального района «Шилкинский район» на 2025 год и плановый период 2026-2027 годо</w:t>
      </w:r>
      <w:r>
        <w:rPr>
          <w:szCs w:val="28"/>
        </w:rPr>
        <w:t xml:space="preserve">в </w:t>
      </w:r>
      <w:r w:rsidRPr="00CC1593">
        <w:rPr>
          <w:szCs w:val="28"/>
        </w:rPr>
        <w:t xml:space="preserve">в сумме </w:t>
      </w:r>
      <w:r>
        <w:rPr>
          <w:szCs w:val="28"/>
        </w:rPr>
        <w:t>3637,7</w:t>
      </w:r>
      <w:r w:rsidRPr="00CC1593">
        <w:rPr>
          <w:szCs w:val="28"/>
        </w:rPr>
        <w:t xml:space="preserve"> тыс. рублей, </w:t>
      </w:r>
      <w:r>
        <w:rPr>
          <w:szCs w:val="28"/>
        </w:rPr>
        <w:t>с увеличением на 2103,8 тыс. руб. к утвержденному объему</w:t>
      </w:r>
      <w:r w:rsidRPr="00CC1593">
        <w:rPr>
          <w:szCs w:val="28"/>
        </w:rPr>
        <w:t xml:space="preserve"> дотаций 20</w:t>
      </w:r>
      <w:r>
        <w:rPr>
          <w:szCs w:val="28"/>
        </w:rPr>
        <w:t>24</w:t>
      </w:r>
      <w:r w:rsidRPr="00CC1593">
        <w:rPr>
          <w:szCs w:val="28"/>
        </w:rPr>
        <w:t xml:space="preserve"> года</w:t>
      </w:r>
      <w:r>
        <w:rPr>
          <w:szCs w:val="28"/>
        </w:rPr>
        <w:t>, на 2026 год объем дотаций предусмотрен в сумме 3637,7 тыс. рублей, на 2027 год в сумме 3637,7 тыс. рублей</w:t>
      </w:r>
      <w:r w:rsidRPr="00CC1593">
        <w:rPr>
          <w:szCs w:val="28"/>
        </w:rPr>
        <w:t>.</w:t>
      </w:r>
    </w:p>
    <w:p w:rsidR="00113304" w:rsidRPr="00DB6308" w:rsidRDefault="00113304" w:rsidP="00113304">
      <w:pPr>
        <w:rPr>
          <w:szCs w:val="28"/>
        </w:rPr>
      </w:pPr>
      <w:r w:rsidRPr="00DB6308">
        <w:rPr>
          <w:b/>
          <w:bCs/>
          <w:szCs w:val="28"/>
        </w:rPr>
        <w:t>Объем субвенций</w:t>
      </w:r>
      <w:r w:rsidRPr="00DB6308">
        <w:rPr>
          <w:szCs w:val="28"/>
        </w:rPr>
        <w:t xml:space="preserve"> бюджету </w:t>
      </w:r>
      <w:r>
        <w:rPr>
          <w:szCs w:val="28"/>
        </w:rPr>
        <w:t>сельского поселения</w:t>
      </w:r>
      <w:r w:rsidRPr="00CC1593">
        <w:rPr>
          <w:szCs w:val="28"/>
        </w:rPr>
        <w:t xml:space="preserve"> </w:t>
      </w:r>
      <w:r w:rsidRPr="00DB6308">
        <w:rPr>
          <w:szCs w:val="28"/>
        </w:rPr>
        <w:t>в 20</w:t>
      </w:r>
      <w:r>
        <w:rPr>
          <w:szCs w:val="28"/>
        </w:rPr>
        <w:t>25</w:t>
      </w:r>
      <w:r w:rsidRPr="00DB6308">
        <w:rPr>
          <w:szCs w:val="28"/>
        </w:rPr>
        <w:t xml:space="preserve"> году предусмотрен в соответствии с </w:t>
      </w:r>
      <w:r>
        <w:rPr>
          <w:szCs w:val="28"/>
        </w:rPr>
        <w:t xml:space="preserve">проектом решения Совета муниципального района Шилкинский район» </w:t>
      </w:r>
      <w:r w:rsidRPr="004D170E">
        <w:t>«</w:t>
      </w:r>
      <w:r w:rsidRPr="00A855A3">
        <w:rPr>
          <w:szCs w:val="28"/>
        </w:rPr>
        <w:t>О бюджете муниципального района «Шилкинский район» на 2025 год и плановый период 2026-2027 годов</w:t>
      </w:r>
      <w:r w:rsidRPr="004D170E">
        <w:t>»</w:t>
      </w:r>
      <w:r>
        <w:t xml:space="preserve"> </w:t>
      </w:r>
      <w:r w:rsidRPr="00DB6308">
        <w:rPr>
          <w:szCs w:val="28"/>
        </w:rPr>
        <w:t xml:space="preserve">в сумме </w:t>
      </w:r>
      <w:r>
        <w:rPr>
          <w:szCs w:val="28"/>
        </w:rPr>
        <w:t>305,0</w:t>
      </w:r>
      <w:r w:rsidRPr="00DB6308">
        <w:rPr>
          <w:szCs w:val="28"/>
        </w:rPr>
        <w:t xml:space="preserve"> тыс. рублей, или с</w:t>
      </w:r>
      <w:r>
        <w:rPr>
          <w:szCs w:val="28"/>
        </w:rPr>
        <w:t xml:space="preserve"> увеличением на 28,4</w:t>
      </w:r>
      <w:r w:rsidRPr="00DB6308">
        <w:rPr>
          <w:szCs w:val="28"/>
        </w:rPr>
        <w:t xml:space="preserve"> тыс. рублей к </w:t>
      </w:r>
      <w:r w:rsidRPr="00DB6308">
        <w:rPr>
          <w:szCs w:val="28"/>
        </w:rPr>
        <w:lastRenderedPageBreak/>
        <w:t>утвержденному объему субвенций 20</w:t>
      </w:r>
      <w:r>
        <w:rPr>
          <w:szCs w:val="28"/>
        </w:rPr>
        <w:t>24</w:t>
      </w:r>
      <w:r w:rsidRPr="00DB6308">
        <w:rPr>
          <w:szCs w:val="28"/>
        </w:rPr>
        <w:t xml:space="preserve"> года</w:t>
      </w:r>
      <w:r>
        <w:rPr>
          <w:szCs w:val="28"/>
        </w:rPr>
        <w:t>, на 2026 год объем субвенций предусмотрен в сумме 335,7 тыс. рублей, на 2027 год в сумме 335,7 тыс. рублей</w:t>
      </w:r>
      <w:r w:rsidRPr="00DB6308">
        <w:rPr>
          <w:szCs w:val="28"/>
        </w:rPr>
        <w:t>.</w:t>
      </w:r>
    </w:p>
    <w:p w:rsidR="00113304" w:rsidRPr="00DB6308" w:rsidRDefault="00113304" w:rsidP="00113304">
      <w:pPr>
        <w:rPr>
          <w:szCs w:val="28"/>
        </w:rPr>
      </w:pPr>
      <w:r w:rsidRPr="00DB6308">
        <w:rPr>
          <w:b/>
          <w:bCs/>
          <w:szCs w:val="28"/>
        </w:rPr>
        <w:t>Объем иных межбюджетных трансфертов</w:t>
      </w:r>
      <w:r w:rsidRPr="00DB6308">
        <w:rPr>
          <w:szCs w:val="28"/>
        </w:rPr>
        <w:t xml:space="preserve"> бюджету </w:t>
      </w:r>
      <w:r>
        <w:rPr>
          <w:szCs w:val="28"/>
        </w:rPr>
        <w:t>муниципального района</w:t>
      </w:r>
      <w:r w:rsidRPr="00DB6308">
        <w:rPr>
          <w:szCs w:val="28"/>
        </w:rPr>
        <w:t xml:space="preserve"> в соответствии с </w:t>
      </w:r>
      <w:r>
        <w:rPr>
          <w:szCs w:val="28"/>
        </w:rPr>
        <w:t xml:space="preserve">проектом решения Совета муниципального района Шилкинский район» </w:t>
      </w:r>
      <w:r w:rsidRPr="004D170E">
        <w:t>«</w:t>
      </w:r>
      <w:r w:rsidRPr="00A855A3">
        <w:rPr>
          <w:szCs w:val="28"/>
        </w:rPr>
        <w:t>О бюджете муниципального района «Шилкинский район» на 2025 год и плановый период 2026-2027 годов</w:t>
      </w:r>
      <w:r w:rsidRPr="004D170E">
        <w:t>»</w:t>
      </w:r>
      <w:r>
        <w:t xml:space="preserve"> </w:t>
      </w:r>
      <w:r w:rsidRPr="00DB6308">
        <w:rPr>
          <w:szCs w:val="28"/>
        </w:rPr>
        <w:t>в 20</w:t>
      </w:r>
      <w:r>
        <w:rPr>
          <w:szCs w:val="28"/>
        </w:rPr>
        <w:t>25</w:t>
      </w:r>
      <w:r w:rsidRPr="00DB6308">
        <w:rPr>
          <w:szCs w:val="28"/>
        </w:rPr>
        <w:t xml:space="preserve"> году составит </w:t>
      </w:r>
      <w:r>
        <w:rPr>
          <w:szCs w:val="28"/>
        </w:rPr>
        <w:t>2571,9</w:t>
      </w:r>
      <w:r w:rsidRPr="00DB6308">
        <w:rPr>
          <w:szCs w:val="28"/>
        </w:rPr>
        <w:t xml:space="preserve"> тыс. рублей</w:t>
      </w:r>
      <w:r>
        <w:rPr>
          <w:szCs w:val="28"/>
        </w:rPr>
        <w:t>,</w:t>
      </w:r>
      <w:r w:rsidRPr="00DB6308">
        <w:rPr>
          <w:szCs w:val="28"/>
        </w:rPr>
        <w:t xml:space="preserve"> </w:t>
      </w:r>
      <w:r w:rsidRPr="00CC1593">
        <w:rPr>
          <w:szCs w:val="28"/>
        </w:rPr>
        <w:t xml:space="preserve">или </w:t>
      </w:r>
      <w:r>
        <w:rPr>
          <w:szCs w:val="28"/>
        </w:rPr>
        <w:t>с уменьшением к</w:t>
      </w:r>
      <w:r w:rsidRPr="00CC1593">
        <w:rPr>
          <w:szCs w:val="28"/>
        </w:rPr>
        <w:t xml:space="preserve"> </w:t>
      </w:r>
      <w:r w:rsidRPr="00DB6308">
        <w:rPr>
          <w:szCs w:val="28"/>
        </w:rPr>
        <w:t>объем</w:t>
      </w:r>
      <w:r>
        <w:rPr>
          <w:szCs w:val="28"/>
        </w:rPr>
        <w:t>у</w:t>
      </w:r>
      <w:r w:rsidRPr="00DB6308">
        <w:rPr>
          <w:szCs w:val="28"/>
        </w:rPr>
        <w:t xml:space="preserve"> иных межбюджетных трансфертов</w:t>
      </w:r>
      <w:r>
        <w:rPr>
          <w:szCs w:val="28"/>
        </w:rPr>
        <w:t xml:space="preserve"> на 658,2 тыс. рублей к уровню </w:t>
      </w:r>
      <w:r w:rsidRPr="00DB6308">
        <w:rPr>
          <w:szCs w:val="28"/>
        </w:rPr>
        <w:t>20</w:t>
      </w:r>
      <w:r>
        <w:rPr>
          <w:szCs w:val="28"/>
        </w:rPr>
        <w:t>24</w:t>
      </w:r>
      <w:r w:rsidRPr="00DB6308">
        <w:rPr>
          <w:szCs w:val="28"/>
        </w:rPr>
        <w:t xml:space="preserve"> года</w:t>
      </w:r>
      <w:r>
        <w:rPr>
          <w:szCs w:val="28"/>
        </w:rPr>
        <w:t>, на 2026 год объем иных межбюджетных трансфертов составит 2571,9 тыс. рублей, на 2027 год в сумме 2571,9 тыс. рублей.</w:t>
      </w:r>
      <w:r w:rsidRPr="00DB6308">
        <w:rPr>
          <w:szCs w:val="28"/>
        </w:rPr>
        <w:t xml:space="preserve"> </w:t>
      </w:r>
    </w:p>
    <w:p w:rsidR="00113304" w:rsidRPr="004A0855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Default="00113304" w:rsidP="00113304">
      <w:pPr>
        <w:rPr>
          <w:szCs w:val="28"/>
        </w:rPr>
      </w:pPr>
    </w:p>
    <w:p w:rsidR="00113304" w:rsidRPr="005F3E85" w:rsidRDefault="00113304" w:rsidP="00113304">
      <w:pPr>
        <w:ind w:firstLine="709"/>
        <w:jc w:val="center"/>
        <w:rPr>
          <w:b/>
        </w:rPr>
      </w:pPr>
      <w:r>
        <w:rPr>
          <w:szCs w:val="28"/>
        </w:rPr>
        <w:br w:type="page"/>
      </w:r>
      <w:r w:rsidRPr="005F3E85">
        <w:rPr>
          <w:b/>
        </w:rPr>
        <w:lastRenderedPageBreak/>
        <w:t xml:space="preserve">РАСХОДЫ </w:t>
      </w:r>
      <w:r w:rsidRPr="005F3E85">
        <w:rPr>
          <w:b/>
          <w:caps/>
        </w:rPr>
        <w:t>бюджета</w:t>
      </w:r>
    </w:p>
    <w:p w:rsidR="00113304" w:rsidRPr="005F3E85" w:rsidRDefault="00113304" w:rsidP="00113304">
      <w:pPr>
        <w:ind w:firstLine="709"/>
        <w:jc w:val="center"/>
        <w:rPr>
          <w:b/>
        </w:rPr>
      </w:pPr>
    </w:p>
    <w:p w:rsidR="00113304" w:rsidRPr="005F3E85" w:rsidRDefault="00113304" w:rsidP="00113304">
      <w:pPr>
        <w:ind w:firstLine="709"/>
        <w:rPr>
          <w:szCs w:val="28"/>
        </w:rPr>
      </w:pPr>
      <w:r w:rsidRPr="005F3E85">
        <w:rPr>
          <w:szCs w:val="28"/>
        </w:rPr>
        <w:t xml:space="preserve">В расходной части отражаются средства в соответствии с расходными обязательствами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по принятым нормативным правовым актам, договорам и соглашениям. Исходной базой для формирования бюджета действующих обязательств является бюджет на текущий </w:t>
      </w:r>
      <w:r>
        <w:rPr>
          <w:szCs w:val="28"/>
        </w:rPr>
        <w:t xml:space="preserve">финансовый </w:t>
      </w:r>
      <w:r w:rsidRPr="005F3E85">
        <w:rPr>
          <w:szCs w:val="28"/>
        </w:rPr>
        <w:t>год.</w:t>
      </w:r>
    </w:p>
    <w:p w:rsidR="00113304" w:rsidRDefault="00113304" w:rsidP="00113304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на 20</w:t>
      </w:r>
      <w:r>
        <w:rPr>
          <w:szCs w:val="28"/>
        </w:rPr>
        <w:t>25</w:t>
      </w:r>
      <w:r w:rsidRPr="005F3E85">
        <w:rPr>
          <w:szCs w:val="28"/>
        </w:rPr>
        <w:t xml:space="preserve"> год запланированы в объеме </w:t>
      </w:r>
      <w:r>
        <w:rPr>
          <w:szCs w:val="28"/>
        </w:rPr>
        <w:t>9794,7 тыс. рублей</w:t>
      </w:r>
      <w:r w:rsidRPr="005F3E85">
        <w:rPr>
          <w:szCs w:val="28"/>
        </w:rPr>
        <w:t xml:space="preserve"> из них на исполнение переданных государственных полномочий </w:t>
      </w:r>
      <w:r>
        <w:rPr>
          <w:szCs w:val="28"/>
        </w:rPr>
        <w:t xml:space="preserve">6209,6 </w:t>
      </w:r>
      <w:r w:rsidRPr="005F3E85">
        <w:rPr>
          <w:szCs w:val="28"/>
        </w:rPr>
        <w:t>тыс. рублей.</w:t>
      </w:r>
    </w:p>
    <w:p w:rsidR="00113304" w:rsidRDefault="00113304" w:rsidP="00113304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района</w:t>
      </w:r>
      <w:r w:rsidRPr="005F3E85">
        <w:rPr>
          <w:szCs w:val="28"/>
        </w:rPr>
        <w:t xml:space="preserve"> на </w:t>
      </w:r>
      <w:r>
        <w:rPr>
          <w:szCs w:val="28"/>
        </w:rPr>
        <w:t xml:space="preserve">плановый </w:t>
      </w:r>
      <w:r w:rsidRPr="005F3E85">
        <w:rPr>
          <w:szCs w:val="28"/>
        </w:rPr>
        <w:t>20</w:t>
      </w:r>
      <w:r>
        <w:rPr>
          <w:szCs w:val="28"/>
        </w:rPr>
        <w:t>26</w:t>
      </w:r>
      <w:r w:rsidRPr="005F3E85">
        <w:rPr>
          <w:szCs w:val="28"/>
        </w:rPr>
        <w:t xml:space="preserve"> год</w:t>
      </w:r>
      <w:r>
        <w:rPr>
          <w:szCs w:val="28"/>
        </w:rPr>
        <w:t>а</w:t>
      </w:r>
      <w:r w:rsidRPr="005F3E85">
        <w:rPr>
          <w:szCs w:val="28"/>
        </w:rPr>
        <w:t xml:space="preserve"> запланированы в объеме </w:t>
      </w:r>
      <w:r>
        <w:rPr>
          <w:szCs w:val="28"/>
        </w:rPr>
        <w:t>9857,7</w:t>
      </w:r>
      <w:r w:rsidRPr="005F3E85">
        <w:rPr>
          <w:szCs w:val="28"/>
        </w:rPr>
        <w:t xml:space="preserve"> тыс. рублей, из них на выполнение собственных полномочий бюджета района </w:t>
      </w:r>
      <w:r>
        <w:rPr>
          <w:szCs w:val="28"/>
        </w:rPr>
        <w:t>6209,6 тыс. рублей.</w:t>
      </w:r>
      <w:r w:rsidRPr="005F3E85">
        <w:rPr>
          <w:szCs w:val="28"/>
        </w:rPr>
        <w:t xml:space="preserve"> </w:t>
      </w:r>
    </w:p>
    <w:p w:rsidR="00113304" w:rsidRPr="005F3E85" w:rsidRDefault="00113304" w:rsidP="00113304">
      <w:pPr>
        <w:ind w:firstLine="708"/>
        <w:rPr>
          <w:szCs w:val="28"/>
        </w:rPr>
      </w:pPr>
      <w:r w:rsidRPr="005F3E85">
        <w:rPr>
          <w:szCs w:val="28"/>
        </w:rPr>
        <w:t xml:space="preserve">Расходы бюджета </w:t>
      </w:r>
      <w:r>
        <w:rPr>
          <w:szCs w:val="28"/>
        </w:rPr>
        <w:t>сельского поселения</w:t>
      </w:r>
      <w:r w:rsidRPr="005F3E85">
        <w:rPr>
          <w:szCs w:val="28"/>
        </w:rPr>
        <w:t xml:space="preserve"> на </w:t>
      </w:r>
      <w:r>
        <w:rPr>
          <w:szCs w:val="28"/>
        </w:rPr>
        <w:t xml:space="preserve">плановый </w:t>
      </w:r>
      <w:r w:rsidRPr="005F3E85">
        <w:rPr>
          <w:szCs w:val="28"/>
        </w:rPr>
        <w:t>20</w:t>
      </w:r>
      <w:r>
        <w:rPr>
          <w:szCs w:val="28"/>
        </w:rPr>
        <w:t>27</w:t>
      </w:r>
      <w:r w:rsidRPr="005F3E85">
        <w:rPr>
          <w:szCs w:val="28"/>
        </w:rPr>
        <w:t xml:space="preserve"> год</w:t>
      </w:r>
      <w:r>
        <w:rPr>
          <w:szCs w:val="28"/>
        </w:rPr>
        <w:t>а</w:t>
      </w:r>
      <w:r w:rsidRPr="005F3E85">
        <w:rPr>
          <w:szCs w:val="28"/>
        </w:rPr>
        <w:t xml:space="preserve"> запланированы в объеме </w:t>
      </w:r>
      <w:r>
        <w:rPr>
          <w:szCs w:val="28"/>
        </w:rPr>
        <w:t>9857,7</w:t>
      </w:r>
      <w:r w:rsidRPr="005F3E85">
        <w:rPr>
          <w:szCs w:val="28"/>
        </w:rPr>
        <w:t xml:space="preserve"> тыс. рублей, из них на выполнение собственных полномочий бюджета района </w:t>
      </w:r>
      <w:r>
        <w:rPr>
          <w:szCs w:val="28"/>
        </w:rPr>
        <w:t>6209,6</w:t>
      </w:r>
      <w:r w:rsidRPr="005F3E85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113304" w:rsidRPr="0083658D" w:rsidRDefault="00113304" w:rsidP="00113304">
      <w:pPr>
        <w:ind w:firstLine="709"/>
        <w:rPr>
          <w:szCs w:val="28"/>
        </w:rPr>
      </w:pPr>
      <w:r w:rsidRPr="004F0A5F">
        <w:rPr>
          <w:szCs w:val="28"/>
        </w:rPr>
        <w:t>Сумма расходов на оплату труда с начислениями на 20</w:t>
      </w:r>
      <w:r>
        <w:rPr>
          <w:szCs w:val="28"/>
        </w:rPr>
        <w:t>25</w:t>
      </w:r>
      <w:r w:rsidRPr="004F0A5F">
        <w:rPr>
          <w:szCs w:val="28"/>
        </w:rPr>
        <w:t xml:space="preserve"> год по исполнению собственных полномочий </w:t>
      </w:r>
      <w:r>
        <w:rPr>
          <w:szCs w:val="28"/>
        </w:rPr>
        <w:t>поселения</w:t>
      </w:r>
      <w:r w:rsidRPr="004F0A5F">
        <w:rPr>
          <w:szCs w:val="28"/>
        </w:rPr>
        <w:t xml:space="preserve"> запланирована в размере </w:t>
      </w:r>
      <w:r>
        <w:rPr>
          <w:szCs w:val="28"/>
        </w:rPr>
        <w:t>5512,4</w:t>
      </w:r>
      <w:r w:rsidRPr="004F0A5F">
        <w:rPr>
          <w:szCs w:val="28"/>
        </w:rPr>
        <w:t xml:space="preserve"> тыс. рублей, что составляет</w:t>
      </w:r>
      <w:r>
        <w:rPr>
          <w:szCs w:val="28"/>
        </w:rPr>
        <w:t xml:space="preserve"> 100</w:t>
      </w:r>
      <w:r w:rsidRPr="00D25BE7">
        <w:rPr>
          <w:szCs w:val="28"/>
        </w:rPr>
        <w:t xml:space="preserve"> % от расчетной потребности</w:t>
      </w:r>
      <w:r>
        <w:rPr>
          <w:szCs w:val="28"/>
        </w:rPr>
        <w:t>.</w:t>
      </w:r>
      <w:r w:rsidRPr="00D25BE7">
        <w:rPr>
          <w:szCs w:val="28"/>
        </w:rPr>
        <w:t xml:space="preserve"> </w:t>
      </w:r>
      <w:r w:rsidRPr="0083658D">
        <w:rPr>
          <w:szCs w:val="28"/>
        </w:rPr>
        <w:t xml:space="preserve">Сумма расходов на оплату коммунальных услуг запланирована в </w:t>
      </w:r>
      <w:r w:rsidRPr="00D25BE7">
        <w:rPr>
          <w:szCs w:val="28"/>
        </w:rPr>
        <w:t xml:space="preserve">размере </w:t>
      </w:r>
      <w:r>
        <w:rPr>
          <w:szCs w:val="28"/>
        </w:rPr>
        <w:t>2264,0</w:t>
      </w:r>
      <w:r w:rsidRPr="00D25BE7">
        <w:rPr>
          <w:szCs w:val="28"/>
        </w:rPr>
        <w:t xml:space="preserve"> тыс. рублей, что составляет </w:t>
      </w:r>
      <w:r>
        <w:rPr>
          <w:szCs w:val="28"/>
        </w:rPr>
        <w:t>100</w:t>
      </w:r>
      <w:r w:rsidRPr="00D25BE7">
        <w:rPr>
          <w:szCs w:val="28"/>
        </w:rPr>
        <w:t xml:space="preserve"> % от расчетной потребности</w:t>
      </w:r>
      <w:r>
        <w:rPr>
          <w:szCs w:val="28"/>
        </w:rPr>
        <w:t>.</w:t>
      </w:r>
      <w:r w:rsidRPr="00D25BE7">
        <w:rPr>
          <w:szCs w:val="28"/>
        </w:rPr>
        <w:t xml:space="preserve"> </w:t>
      </w:r>
    </w:p>
    <w:p w:rsidR="00113304" w:rsidRPr="00364F46" w:rsidRDefault="00113304" w:rsidP="00113304">
      <w:pPr>
        <w:ind w:firstLine="709"/>
        <w:rPr>
          <w:szCs w:val="28"/>
          <w:highlight w:val="yellow"/>
        </w:rPr>
      </w:pPr>
    </w:p>
    <w:p w:rsidR="005C7797" w:rsidRDefault="005C7797" w:rsidP="00113304">
      <w:pPr>
        <w:ind w:firstLine="709"/>
        <w:jc w:val="center"/>
        <w:rPr>
          <w:szCs w:val="28"/>
        </w:rPr>
      </w:pPr>
    </w:p>
    <w:p w:rsidR="005C7797" w:rsidRDefault="005C7797" w:rsidP="00113304">
      <w:pPr>
        <w:ind w:firstLine="709"/>
        <w:jc w:val="center"/>
        <w:rPr>
          <w:szCs w:val="28"/>
        </w:rPr>
      </w:pPr>
    </w:p>
    <w:p w:rsidR="005C7797" w:rsidRDefault="005C7797" w:rsidP="00113304">
      <w:pPr>
        <w:ind w:firstLine="709"/>
        <w:jc w:val="center"/>
        <w:rPr>
          <w:szCs w:val="28"/>
        </w:rPr>
      </w:pPr>
    </w:p>
    <w:p w:rsidR="00113304" w:rsidRPr="00A37976" w:rsidRDefault="00113304" w:rsidP="00113304">
      <w:pPr>
        <w:ind w:firstLine="709"/>
        <w:jc w:val="center"/>
        <w:rPr>
          <w:szCs w:val="28"/>
        </w:rPr>
      </w:pPr>
      <w:r w:rsidRPr="00A37976">
        <w:rPr>
          <w:szCs w:val="28"/>
        </w:rPr>
        <w:t>РАЗДЕЛ «ОБЩЕГОСУДАРСТВЕННЫЕ РАСХОДЫ»</w:t>
      </w:r>
    </w:p>
    <w:p w:rsidR="00113304" w:rsidRPr="00A37976" w:rsidRDefault="00113304" w:rsidP="00113304">
      <w:pPr>
        <w:ind w:firstLine="709"/>
        <w:jc w:val="center"/>
        <w:rPr>
          <w:szCs w:val="28"/>
        </w:rPr>
      </w:pPr>
    </w:p>
    <w:p w:rsidR="00113304" w:rsidRPr="00A37976" w:rsidRDefault="00113304" w:rsidP="00113304">
      <w:pPr>
        <w:ind w:firstLine="709"/>
        <w:rPr>
          <w:szCs w:val="28"/>
        </w:rPr>
      </w:pPr>
      <w:r w:rsidRPr="00A37976">
        <w:rPr>
          <w:szCs w:val="28"/>
        </w:rPr>
        <w:t xml:space="preserve">Бюджетные ассигнования бюджета </w:t>
      </w:r>
      <w:r>
        <w:rPr>
          <w:szCs w:val="28"/>
        </w:rPr>
        <w:t>сельского поселения</w:t>
      </w:r>
      <w:r w:rsidRPr="00A37976">
        <w:rPr>
          <w:szCs w:val="28"/>
        </w:rPr>
        <w:t xml:space="preserve"> по разделу «Общегосударственные вопросы» характеризуются следующими данными:</w:t>
      </w:r>
    </w:p>
    <w:p w:rsidR="00113304" w:rsidRPr="005C7797" w:rsidRDefault="00113304" w:rsidP="00113304">
      <w:pPr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1660"/>
        <w:gridCol w:w="1655"/>
        <w:gridCol w:w="1480"/>
        <w:gridCol w:w="1480"/>
      </w:tblGrid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</w:p>
        </w:tc>
        <w:tc>
          <w:tcPr>
            <w:tcW w:w="166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 xml:space="preserve">2024 год </w:t>
            </w: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2025 год (проект)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2026 год (проект)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2027 год (проект)</w:t>
            </w: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Общий объем, тыс.</w:t>
            </w:r>
            <w:r w:rsidR="005C7797">
              <w:rPr>
                <w:szCs w:val="28"/>
              </w:rPr>
              <w:t xml:space="preserve"> </w:t>
            </w:r>
            <w:r w:rsidRPr="005C7797">
              <w:rPr>
                <w:szCs w:val="28"/>
              </w:rPr>
              <w:t>рублей</w:t>
            </w:r>
          </w:p>
        </w:tc>
        <w:tc>
          <w:tcPr>
            <w:tcW w:w="1660" w:type="dxa"/>
          </w:tcPr>
          <w:p w:rsidR="00113304" w:rsidRPr="005C7797" w:rsidRDefault="00113304" w:rsidP="005C7797">
            <w:pPr>
              <w:ind w:firstLine="0"/>
              <w:rPr>
                <w:bCs/>
                <w:color w:val="000000"/>
                <w:szCs w:val="28"/>
              </w:rPr>
            </w:pPr>
            <w:r w:rsidRPr="005C7797">
              <w:rPr>
                <w:bCs/>
                <w:color w:val="000000"/>
                <w:szCs w:val="28"/>
              </w:rPr>
              <w:t>6673,8</w:t>
            </w: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bCs/>
                <w:color w:val="000000"/>
                <w:szCs w:val="28"/>
              </w:rPr>
            </w:pPr>
            <w:r w:rsidRPr="005C7797">
              <w:rPr>
                <w:bCs/>
                <w:color w:val="000000"/>
                <w:szCs w:val="28"/>
              </w:rPr>
              <w:t>8605,3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bCs/>
                <w:color w:val="000000"/>
                <w:szCs w:val="28"/>
              </w:rPr>
            </w:pPr>
            <w:r w:rsidRPr="005C7797">
              <w:rPr>
                <w:bCs/>
                <w:color w:val="000000"/>
                <w:szCs w:val="28"/>
              </w:rPr>
              <w:t>8617,6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bCs/>
                <w:color w:val="000000"/>
                <w:szCs w:val="28"/>
              </w:rPr>
            </w:pPr>
            <w:r w:rsidRPr="005C7797">
              <w:rPr>
                <w:bCs/>
                <w:color w:val="000000"/>
                <w:szCs w:val="28"/>
              </w:rPr>
              <w:t>8617,6</w:t>
            </w: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Прирост к предыдущему году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+ 1931,5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</w:t>
            </w: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В т.ч. «Функционирование высшего должностного лица субъекта РФ и органа местного самоуправления»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913,6</w:t>
            </w: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1084,7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1084,7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1084,7</w:t>
            </w: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«Функционирование высших органов исполнительной власти, местных администраций»</w:t>
            </w:r>
          </w:p>
        </w:tc>
        <w:tc>
          <w:tcPr>
            <w:tcW w:w="166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1600,2</w:t>
            </w: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1923,7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1923,7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1923,7</w:t>
            </w: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«Обеспечение проведения выборов и референдумов»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85,0</w:t>
            </w: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</w:tr>
      <w:tr w:rsidR="00113304" w:rsidRPr="005C7797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«Другие общегосударственные вопросы»</w:t>
            </w:r>
          </w:p>
        </w:tc>
        <w:tc>
          <w:tcPr>
            <w:tcW w:w="166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4075,0</w:t>
            </w:r>
          </w:p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5596,9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5609,2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5609,2</w:t>
            </w:r>
          </w:p>
        </w:tc>
      </w:tr>
    </w:tbl>
    <w:p w:rsidR="00113304" w:rsidRDefault="00113304" w:rsidP="00113304">
      <w:pPr>
        <w:ind w:firstLine="709"/>
        <w:rPr>
          <w:szCs w:val="28"/>
        </w:rPr>
      </w:pPr>
    </w:p>
    <w:p w:rsidR="00113304" w:rsidRPr="00A37976" w:rsidRDefault="00113304" w:rsidP="00113304">
      <w:pPr>
        <w:ind w:firstLine="709"/>
        <w:rPr>
          <w:szCs w:val="28"/>
        </w:rPr>
      </w:pPr>
      <w:r w:rsidRPr="00A37976">
        <w:rPr>
          <w:szCs w:val="28"/>
        </w:rPr>
        <w:t xml:space="preserve">По подразделу </w:t>
      </w:r>
      <w:r w:rsidRPr="004E4653">
        <w:rPr>
          <w:szCs w:val="28"/>
        </w:rPr>
        <w:t>«Функционирование высшего должностного лица субъекта РФ и органа местного самоуправления</w:t>
      </w:r>
      <w:r w:rsidRPr="00A37976">
        <w:rPr>
          <w:i/>
          <w:szCs w:val="28"/>
        </w:rPr>
        <w:t>»</w:t>
      </w:r>
      <w:r w:rsidRPr="00A37976">
        <w:rPr>
          <w:szCs w:val="28"/>
        </w:rPr>
        <w:t xml:space="preserve"> запланированы расходы на содержание Главы </w:t>
      </w:r>
      <w:r>
        <w:rPr>
          <w:szCs w:val="28"/>
        </w:rPr>
        <w:t>сельского поселения</w:t>
      </w:r>
      <w:r w:rsidRPr="00A37976">
        <w:rPr>
          <w:szCs w:val="28"/>
        </w:rPr>
        <w:t xml:space="preserve"> </w:t>
      </w:r>
      <w:r>
        <w:rPr>
          <w:szCs w:val="28"/>
        </w:rPr>
        <w:t xml:space="preserve">на 2025 год в сумме 1084,7 тыс. </w:t>
      </w:r>
      <w:r>
        <w:rPr>
          <w:szCs w:val="28"/>
        </w:rPr>
        <w:lastRenderedPageBreak/>
        <w:t xml:space="preserve">рублей, на 2026 год в сумме 1084,7 тыс. рублей, на 2027 год </w:t>
      </w:r>
      <w:r w:rsidRPr="00A37976">
        <w:rPr>
          <w:szCs w:val="28"/>
        </w:rPr>
        <w:t xml:space="preserve">в сумме </w:t>
      </w:r>
      <w:r>
        <w:rPr>
          <w:szCs w:val="28"/>
        </w:rPr>
        <w:t>1084,7</w:t>
      </w:r>
      <w:r w:rsidRPr="004D5D03">
        <w:rPr>
          <w:szCs w:val="28"/>
        </w:rPr>
        <w:t xml:space="preserve"> тыс.</w:t>
      </w:r>
      <w:r w:rsidRPr="00A37976">
        <w:rPr>
          <w:szCs w:val="28"/>
        </w:rPr>
        <w:t xml:space="preserve"> рублей.</w:t>
      </w:r>
    </w:p>
    <w:p w:rsidR="00113304" w:rsidRPr="00764EE2" w:rsidRDefault="00113304" w:rsidP="00113304">
      <w:pPr>
        <w:rPr>
          <w:szCs w:val="28"/>
        </w:rPr>
      </w:pPr>
      <w:r w:rsidRPr="00A37976">
        <w:rPr>
          <w:szCs w:val="28"/>
        </w:rPr>
        <w:t xml:space="preserve">По подразделу </w:t>
      </w:r>
      <w:r w:rsidRPr="004E4653">
        <w:rPr>
          <w:szCs w:val="28"/>
        </w:rPr>
        <w:t>«Функционирование высших органов исполнительной власти, местных администраций»</w:t>
      </w:r>
      <w:r w:rsidRPr="00A37976">
        <w:rPr>
          <w:i/>
          <w:szCs w:val="28"/>
        </w:rPr>
        <w:t xml:space="preserve"> </w:t>
      </w:r>
      <w:r w:rsidRPr="00A37976">
        <w:rPr>
          <w:szCs w:val="28"/>
        </w:rPr>
        <w:t>запланированы расходы</w:t>
      </w:r>
      <w:r>
        <w:rPr>
          <w:szCs w:val="28"/>
        </w:rPr>
        <w:t xml:space="preserve"> на 2025 год</w:t>
      </w:r>
      <w:r w:rsidRPr="00A37976">
        <w:rPr>
          <w:szCs w:val="28"/>
        </w:rPr>
        <w:t xml:space="preserve"> в сумме </w:t>
      </w:r>
      <w:r>
        <w:rPr>
          <w:szCs w:val="28"/>
        </w:rPr>
        <w:t>1923,7</w:t>
      </w:r>
      <w:r w:rsidRPr="00A37976">
        <w:rPr>
          <w:szCs w:val="28"/>
        </w:rPr>
        <w:t xml:space="preserve"> тыс. рублей</w:t>
      </w:r>
      <w:r>
        <w:rPr>
          <w:szCs w:val="28"/>
        </w:rPr>
        <w:t>, на 2026 год в сумме 1923,7 тыс. рублей, на 2027 год в сумме 1923,7 тыс. рублей</w:t>
      </w:r>
      <w:r w:rsidRPr="00A37976">
        <w:rPr>
          <w:szCs w:val="28"/>
        </w:rPr>
        <w:t xml:space="preserve">, </w:t>
      </w:r>
    </w:p>
    <w:p w:rsidR="00113304" w:rsidRDefault="00113304" w:rsidP="00113304">
      <w:pPr>
        <w:ind w:firstLine="709"/>
        <w:rPr>
          <w:szCs w:val="28"/>
          <w:lang w:eastAsia="en-US"/>
        </w:rPr>
      </w:pPr>
      <w:r w:rsidRPr="00A86006">
        <w:rPr>
          <w:szCs w:val="28"/>
        </w:rPr>
        <w:t xml:space="preserve">По подразделу </w:t>
      </w:r>
      <w:r w:rsidRPr="004E4653">
        <w:rPr>
          <w:szCs w:val="28"/>
        </w:rPr>
        <w:t>«Другие общегосударственные вопросы»</w:t>
      </w:r>
      <w:r w:rsidRPr="00A86006">
        <w:rPr>
          <w:szCs w:val="28"/>
        </w:rPr>
        <w:t xml:space="preserve"> предусмотрены расходы</w:t>
      </w:r>
      <w:r>
        <w:rPr>
          <w:szCs w:val="28"/>
        </w:rPr>
        <w:t xml:space="preserve"> на 2025 год в сумме 4075,0 тыс. рублей, на 2026 года в сумме 5596,9тыс. рублей, на 2027 год в </w:t>
      </w:r>
      <w:r w:rsidRPr="00A86006">
        <w:rPr>
          <w:szCs w:val="28"/>
        </w:rPr>
        <w:t xml:space="preserve">сумме </w:t>
      </w:r>
      <w:r>
        <w:rPr>
          <w:szCs w:val="28"/>
        </w:rPr>
        <w:t>5596,7</w:t>
      </w:r>
      <w:r w:rsidRPr="00A86006">
        <w:rPr>
          <w:szCs w:val="28"/>
        </w:rPr>
        <w:t xml:space="preserve"> тыс. ру</w:t>
      </w:r>
      <w:r>
        <w:rPr>
          <w:szCs w:val="28"/>
        </w:rPr>
        <w:t>б</w:t>
      </w:r>
      <w:r w:rsidRPr="00A86006">
        <w:rPr>
          <w:szCs w:val="28"/>
        </w:rPr>
        <w:t xml:space="preserve">лей, из них на содержание </w:t>
      </w:r>
      <w:r>
        <w:rPr>
          <w:szCs w:val="28"/>
        </w:rPr>
        <w:t>обслуживающего персонала</w:t>
      </w:r>
      <w:r w:rsidRPr="00A86006">
        <w:rPr>
          <w:szCs w:val="28"/>
        </w:rPr>
        <w:t xml:space="preserve"> </w:t>
      </w:r>
      <w:r>
        <w:rPr>
          <w:szCs w:val="28"/>
        </w:rPr>
        <w:t>на 2025 год 1999,4</w:t>
      </w:r>
      <w:r w:rsidRPr="00A86006">
        <w:rPr>
          <w:szCs w:val="28"/>
        </w:rPr>
        <w:t xml:space="preserve"> тыс. рублей, </w:t>
      </w:r>
      <w:r>
        <w:rPr>
          <w:szCs w:val="28"/>
        </w:rPr>
        <w:t xml:space="preserve">на 2026 год в сумме 1999,4 тыс. рублей, на 2027 год в сумме 1999,4 тыс. рублей; </w:t>
      </w:r>
    </w:p>
    <w:p w:rsidR="00113304" w:rsidRDefault="00113304" w:rsidP="00113304">
      <w:pPr>
        <w:ind w:firstLine="709"/>
        <w:rPr>
          <w:szCs w:val="28"/>
        </w:rPr>
      </w:pPr>
    </w:p>
    <w:p w:rsidR="005C7797" w:rsidRDefault="005C7797" w:rsidP="00113304">
      <w:pPr>
        <w:ind w:firstLine="709"/>
        <w:jc w:val="center"/>
        <w:rPr>
          <w:szCs w:val="28"/>
        </w:rPr>
      </w:pPr>
    </w:p>
    <w:p w:rsidR="005C7797" w:rsidRDefault="005C7797" w:rsidP="00113304">
      <w:pPr>
        <w:ind w:firstLine="709"/>
        <w:jc w:val="center"/>
        <w:rPr>
          <w:szCs w:val="28"/>
        </w:rPr>
      </w:pPr>
    </w:p>
    <w:p w:rsidR="00113304" w:rsidRPr="001B1E45" w:rsidRDefault="00113304" w:rsidP="00113304">
      <w:pPr>
        <w:ind w:firstLine="709"/>
        <w:jc w:val="center"/>
        <w:rPr>
          <w:szCs w:val="28"/>
        </w:rPr>
      </w:pPr>
      <w:r w:rsidRPr="001B1E45">
        <w:rPr>
          <w:szCs w:val="28"/>
        </w:rPr>
        <w:t>РАЗДЕЛ «НАЦИОНАЛЬНАЯ БЕЗОПАСНОСТЬ</w:t>
      </w:r>
    </w:p>
    <w:p w:rsidR="00113304" w:rsidRPr="001B1E45" w:rsidRDefault="00113304" w:rsidP="00113304">
      <w:pPr>
        <w:ind w:firstLine="709"/>
        <w:jc w:val="center"/>
        <w:rPr>
          <w:szCs w:val="28"/>
        </w:rPr>
      </w:pPr>
      <w:r w:rsidRPr="001B1E45">
        <w:rPr>
          <w:szCs w:val="28"/>
        </w:rPr>
        <w:t xml:space="preserve"> И ПРАВООХРАНИТЕЛЬНАЯ ДЕЯТЕЛЬНОСТЬ»</w:t>
      </w:r>
    </w:p>
    <w:p w:rsidR="00113304" w:rsidRPr="001B1E45" w:rsidRDefault="00113304" w:rsidP="00113304">
      <w:pPr>
        <w:ind w:firstLine="709"/>
        <w:jc w:val="center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 w:rsidRPr="001B1E45">
        <w:rPr>
          <w:szCs w:val="28"/>
        </w:rPr>
        <w:t xml:space="preserve">Бюджетные ассигнования бюджета </w:t>
      </w:r>
      <w:r>
        <w:rPr>
          <w:szCs w:val="28"/>
        </w:rPr>
        <w:t>сельского поселения</w:t>
      </w:r>
      <w:r w:rsidRPr="001B1E45">
        <w:rPr>
          <w:szCs w:val="28"/>
        </w:rPr>
        <w:t xml:space="preserve"> по разделу «Национальная безопасность и правоохранительная деятельность» характеризуются следующими данными:</w:t>
      </w:r>
    </w:p>
    <w:p w:rsidR="00113304" w:rsidRPr="001B1E45" w:rsidRDefault="00113304" w:rsidP="00113304">
      <w:pPr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1660"/>
        <w:gridCol w:w="1655"/>
        <w:gridCol w:w="1480"/>
        <w:gridCol w:w="1480"/>
      </w:tblGrid>
      <w:tr w:rsidR="00113304" w:rsidRPr="00B03099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</w:p>
        </w:tc>
        <w:tc>
          <w:tcPr>
            <w:tcW w:w="166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 xml:space="preserve">2024 год </w:t>
            </w:r>
          </w:p>
        </w:tc>
        <w:tc>
          <w:tcPr>
            <w:tcW w:w="1655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2025 год (проект)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2026 год (проект)</w:t>
            </w:r>
          </w:p>
        </w:tc>
        <w:tc>
          <w:tcPr>
            <w:tcW w:w="1480" w:type="dxa"/>
          </w:tcPr>
          <w:p w:rsidR="00113304" w:rsidRPr="005C7797" w:rsidRDefault="00113304" w:rsidP="005C7797">
            <w:pPr>
              <w:ind w:firstLine="0"/>
              <w:rPr>
                <w:szCs w:val="28"/>
              </w:rPr>
            </w:pPr>
            <w:r w:rsidRPr="005C7797">
              <w:rPr>
                <w:szCs w:val="28"/>
              </w:rPr>
              <w:t>2027 год (проект)</w:t>
            </w:r>
          </w:p>
        </w:tc>
      </w:tr>
      <w:tr w:rsidR="00113304" w:rsidRPr="00B03099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Общий объем, тыс.</w:t>
            </w:r>
            <w:r w:rsidR="005C7797">
              <w:rPr>
                <w:szCs w:val="28"/>
              </w:rPr>
              <w:t xml:space="preserve"> </w:t>
            </w:r>
            <w:r w:rsidRPr="005C7797">
              <w:rPr>
                <w:szCs w:val="28"/>
              </w:rPr>
              <w:t>рублей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</w:t>
            </w: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</w:tr>
      <w:tr w:rsidR="00113304" w:rsidRPr="00B03099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Доля в бюджетных ассигнованиях %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</w:t>
            </w: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0,6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0,6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0,6</w:t>
            </w:r>
          </w:p>
        </w:tc>
      </w:tr>
      <w:tr w:rsidR="00113304" w:rsidRPr="00B03099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t>Прирост к предыдущему году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</w:t>
            </w:r>
          </w:p>
        </w:tc>
      </w:tr>
      <w:tr w:rsidR="00113304" w:rsidRPr="00B03099" w:rsidTr="008D6934">
        <w:tc>
          <w:tcPr>
            <w:tcW w:w="3296" w:type="dxa"/>
          </w:tcPr>
          <w:p w:rsidR="00113304" w:rsidRPr="005C7797" w:rsidRDefault="00113304" w:rsidP="008D6934">
            <w:pPr>
              <w:rPr>
                <w:szCs w:val="28"/>
              </w:rPr>
            </w:pPr>
            <w:r w:rsidRPr="005C7797">
              <w:rPr>
                <w:szCs w:val="28"/>
              </w:rPr>
              <w:lastRenderedPageBreak/>
              <w:t>В т.</w:t>
            </w:r>
            <w:r w:rsidR="005C7797">
              <w:rPr>
                <w:szCs w:val="28"/>
              </w:rPr>
              <w:t xml:space="preserve"> </w:t>
            </w:r>
            <w:r w:rsidRPr="005C7797">
              <w:rPr>
                <w:szCs w:val="28"/>
              </w:rPr>
              <w:t>ч. «Предупреждение и ликвидация последствий ЧС и стихийных бедствий, гражданская оборона»</w:t>
            </w:r>
          </w:p>
        </w:tc>
        <w:tc>
          <w:tcPr>
            <w:tcW w:w="166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0,00</w:t>
            </w:r>
          </w:p>
        </w:tc>
        <w:tc>
          <w:tcPr>
            <w:tcW w:w="1655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  <w:tc>
          <w:tcPr>
            <w:tcW w:w="1480" w:type="dxa"/>
          </w:tcPr>
          <w:p w:rsidR="00113304" w:rsidRPr="005C7797" w:rsidRDefault="00113304" w:rsidP="008D6934">
            <w:pPr>
              <w:jc w:val="center"/>
              <w:rPr>
                <w:szCs w:val="28"/>
              </w:rPr>
            </w:pPr>
            <w:r w:rsidRPr="005C7797">
              <w:rPr>
                <w:szCs w:val="28"/>
              </w:rPr>
              <w:t>56,0</w:t>
            </w:r>
          </w:p>
        </w:tc>
      </w:tr>
    </w:tbl>
    <w:p w:rsidR="00113304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 w:rsidRPr="001B1E45">
        <w:rPr>
          <w:szCs w:val="28"/>
        </w:rPr>
        <w:t xml:space="preserve">По подразделу </w:t>
      </w:r>
      <w:r w:rsidRPr="004E4653">
        <w:rPr>
          <w:szCs w:val="28"/>
        </w:rPr>
        <w:t>«Предупреждение и ликвидация последствий ЧС и стихийных бедствий, гражданская оборона</w:t>
      </w:r>
      <w:r w:rsidRPr="001B1E45">
        <w:rPr>
          <w:i/>
          <w:szCs w:val="28"/>
        </w:rPr>
        <w:t>»</w:t>
      </w:r>
      <w:r w:rsidRPr="001B1E45">
        <w:rPr>
          <w:szCs w:val="28"/>
        </w:rPr>
        <w:t xml:space="preserve"> запланированы средства на </w:t>
      </w:r>
      <w:r>
        <w:rPr>
          <w:szCs w:val="28"/>
        </w:rPr>
        <w:t xml:space="preserve">проведение опашки </w:t>
      </w:r>
      <w:r w:rsidR="005C7797">
        <w:rPr>
          <w:szCs w:val="28"/>
        </w:rPr>
        <w:t>минерализованных</w:t>
      </w:r>
      <w:r>
        <w:rPr>
          <w:szCs w:val="28"/>
        </w:rPr>
        <w:t xml:space="preserve"> полос</w:t>
      </w:r>
      <w:r w:rsidRPr="001B1E45">
        <w:rPr>
          <w:szCs w:val="28"/>
        </w:rPr>
        <w:t xml:space="preserve"> </w:t>
      </w:r>
      <w:r>
        <w:rPr>
          <w:szCs w:val="28"/>
        </w:rPr>
        <w:t xml:space="preserve">на 2025 год в сумме 56 тыс. рублей и на плановый период 2026-2027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56</w:t>
      </w:r>
      <w:r w:rsidRPr="001B1E45">
        <w:rPr>
          <w:szCs w:val="28"/>
        </w:rPr>
        <w:t xml:space="preserve"> тыс. рублей</w:t>
      </w:r>
    </w:p>
    <w:p w:rsidR="00113304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ind w:firstLine="709"/>
        <w:jc w:val="center"/>
        <w:rPr>
          <w:szCs w:val="28"/>
        </w:rPr>
      </w:pPr>
      <w:r>
        <w:rPr>
          <w:szCs w:val="28"/>
        </w:rPr>
        <w:t xml:space="preserve"> </w:t>
      </w:r>
      <w:r w:rsidRPr="001B1E45">
        <w:rPr>
          <w:szCs w:val="28"/>
        </w:rPr>
        <w:t>РАЗДЕЛ «</w:t>
      </w:r>
      <w:r w:rsidRPr="007D16ED">
        <w:rPr>
          <w:sz w:val="32"/>
          <w:szCs w:val="32"/>
        </w:rPr>
        <w:t>Национальная экономика</w:t>
      </w:r>
      <w:r w:rsidRPr="001B1E45">
        <w:rPr>
          <w:szCs w:val="28"/>
        </w:rPr>
        <w:t>»</w:t>
      </w:r>
    </w:p>
    <w:p w:rsidR="00113304" w:rsidRDefault="00113304" w:rsidP="00113304">
      <w:pPr>
        <w:ind w:firstLine="709"/>
        <w:rPr>
          <w:szCs w:val="28"/>
        </w:rPr>
      </w:pPr>
      <w:r w:rsidRPr="001B1E45">
        <w:rPr>
          <w:szCs w:val="28"/>
        </w:rPr>
        <w:t xml:space="preserve">По подразделу </w:t>
      </w:r>
      <w:r w:rsidRPr="004E4653">
        <w:rPr>
          <w:szCs w:val="28"/>
        </w:rPr>
        <w:t>«Мероприятия по землеустройству и землепользованию» запланированы средства на оплату</w:t>
      </w:r>
      <w:r>
        <w:rPr>
          <w:szCs w:val="28"/>
        </w:rPr>
        <w:t xml:space="preserve"> труда </w:t>
      </w:r>
      <w:r w:rsidRPr="001B1E45">
        <w:rPr>
          <w:szCs w:val="28"/>
        </w:rPr>
        <w:t xml:space="preserve"> </w:t>
      </w:r>
      <w:r>
        <w:rPr>
          <w:szCs w:val="28"/>
        </w:rPr>
        <w:t xml:space="preserve">на 2025 год в сумме 572,5 тыс. рублей и на плановый период 2026-2027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572,5</w:t>
      </w:r>
      <w:r w:rsidRPr="001B1E45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113304" w:rsidRPr="001B1E45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  <w:r>
        <w:rPr>
          <w:szCs w:val="28"/>
        </w:rPr>
        <w:t xml:space="preserve">                           </w:t>
      </w:r>
      <w:r w:rsidRPr="001B1E45">
        <w:rPr>
          <w:szCs w:val="28"/>
        </w:rPr>
        <w:t>РАЗДЕЛ «</w:t>
      </w:r>
      <w:r w:rsidRPr="00B34569">
        <w:rPr>
          <w:sz w:val="32"/>
          <w:szCs w:val="32"/>
        </w:rPr>
        <w:t>Социальная политика</w:t>
      </w:r>
      <w:r w:rsidRPr="001B1E45">
        <w:rPr>
          <w:szCs w:val="28"/>
        </w:rPr>
        <w:t>»</w:t>
      </w:r>
    </w:p>
    <w:p w:rsidR="00113304" w:rsidRDefault="00113304" w:rsidP="00113304">
      <w:pPr>
        <w:ind w:firstLine="709"/>
        <w:rPr>
          <w:szCs w:val="28"/>
        </w:rPr>
      </w:pPr>
      <w:r w:rsidRPr="001B1E45">
        <w:rPr>
          <w:szCs w:val="28"/>
        </w:rPr>
        <w:t xml:space="preserve">По подразделу </w:t>
      </w:r>
      <w:r w:rsidRPr="004E4653">
        <w:rPr>
          <w:szCs w:val="28"/>
        </w:rPr>
        <w:t>«Иные пенсии, социальные доплаты к пенсиям»</w:t>
      </w:r>
      <w:r w:rsidRPr="001B1E45">
        <w:rPr>
          <w:szCs w:val="28"/>
        </w:rPr>
        <w:t xml:space="preserve"> запланированы средства на </w:t>
      </w:r>
      <w:r w:rsidRPr="00E95C1D">
        <w:rPr>
          <w:szCs w:val="28"/>
        </w:rPr>
        <w:t>Пенсии, пособия, выплачиваемые работодателями, нанимателями бывшим работникам в денежной форме</w:t>
      </w:r>
      <w:r>
        <w:rPr>
          <w:szCs w:val="28"/>
        </w:rPr>
        <w:t xml:space="preserve"> на 2025 год в сумме 254,4 тыс. рублей и на плановый период 2026-2027 годов </w:t>
      </w:r>
      <w:r w:rsidRPr="001B1E45">
        <w:rPr>
          <w:szCs w:val="28"/>
        </w:rPr>
        <w:t xml:space="preserve">в сумме </w:t>
      </w:r>
      <w:r>
        <w:rPr>
          <w:szCs w:val="28"/>
        </w:rPr>
        <w:t>274,4</w:t>
      </w:r>
      <w:r w:rsidRPr="001B1E45">
        <w:rPr>
          <w:szCs w:val="28"/>
        </w:rPr>
        <w:t xml:space="preserve"> тыс. рублей</w:t>
      </w:r>
      <w:r>
        <w:rPr>
          <w:szCs w:val="28"/>
        </w:rPr>
        <w:t xml:space="preserve"> ежегодно</w:t>
      </w:r>
    </w:p>
    <w:p w:rsidR="00113304" w:rsidRDefault="00113304" w:rsidP="00113304">
      <w:pPr>
        <w:ind w:firstLine="709"/>
        <w:rPr>
          <w:szCs w:val="28"/>
        </w:rPr>
      </w:pPr>
    </w:p>
    <w:p w:rsidR="00113304" w:rsidRDefault="00113304" w:rsidP="00113304">
      <w:pPr>
        <w:ind w:firstLine="709"/>
        <w:rPr>
          <w:szCs w:val="28"/>
        </w:rPr>
      </w:pPr>
    </w:p>
    <w:p w:rsidR="005C7797" w:rsidRDefault="005C7797" w:rsidP="00113304">
      <w:pPr>
        <w:ind w:firstLine="709"/>
        <w:jc w:val="center"/>
        <w:rPr>
          <w:b/>
          <w:caps/>
          <w:szCs w:val="28"/>
        </w:rPr>
      </w:pPr>
    </w:p>
    <w:p w:rsidR="005C7797" w:rsidRDefault="005C7797" w:rsidP="00113304">
      <w:pPr>
        <w:ind w:firstLine="709"/>
        <w:jc w:val="center"/>
        <w:rPr>
          <w:b/>
          <w:caps/>
          <w:szCs w:val="28"/>
        </w:rPr>
      </w:pPr>
    </w:p>
    <w:p w:rsidR="005C7797" w:rsidRDefault="005C7797" w:rsidP="00113304">
      <w:pPr>
        <w:ind w:firstLine="709"/>
        <w:jc w:val="center"/>
        <w:rPr>
          <w:b/>
          <w:caps/>
          <w:szCs w:val="28"/>
        </w:rPr>
      </w:pPr>
    </w:p>
    <w:p w:rsidR="00113304" w:rsidRPr="00BF55F8" w:rsidRDefault="00113304" w:rsidP="00113304">
      <w:pPr>
        <w:ind w:firstLine="709"/>
        <w:jc w:val="center"/>
        <w:rPr>
          <w:b/>
          <w:caps/>
          <w:szCs w:val="28"/>
        </w:rPr>
      </w:pPr>
      <w:r w:rsidRPr="00BF55F8">
        <w:rPr>
          <w:b/>
          <w:caps/>
          <w:szCs w:val="28"/>
        </w:rPr>
        <w:lastRenderedPageBreak/>
        <w:t xml:space="preserve">Источники финансирования дефицита бюджета </w:t>
      </w:r>
    </w:p>
    <w:p w:rsidR="00113304" w:rsidRPr="00BF55F8" w:rsidRDefault="00113304" w:rsidP="00113304">
      <w:pPr>
        <w:ind w:firstLine="709"/>
        <w:rPr>
          <w:szCs w:val="28"/>
        </w:rPr>
      </w:pPr>
      <w:r>
        <w:rPr>
          <w:szCs w:val="28"/>
        </w:rPr>
        <w:t>Б</w:t>
      </w:r>
      <w:r w:rsidRPr="00BF55F8">
        <w:rPr>
          <w:szCs w:val="28"/>
        </w:rPr>
        <w:t xml:space="preserve">юджет муниципального района </w:t>
      </w:r>
      <w:r>
        <w:rPr>
          <w:szCs w:val="28"/>
        </w:rPr>
        <w:t>на 2025 год планируется бездефицитным. На плановый период 2026 года планируется бездефицитным, на 2027 год бюджет планируется бездефицитным</w:t>
      </w:r>
      <w:r w:rsidRPr="00BF55F8">
        <w:rPr>
          <w:szCs w:val="28"/>
        </w:rPr>
        <w:t xml:space="preserve">. </w:t>
      </w:r>
    </w:p>
    <w:p w:rsidR="00113304" w:rsidRDefault="00113304" w:rsidP="00113304">
      <w:pPr>
        <w:ind w:firstLine="709"/>
        <w:jc w:val="center"/>
        <w:rPr>
          <w:szCs w:val="28"/>
        </w:rPr>
      </w:pPr>
    </w:p>
    <w:p w:rsidR="00113304" w:rsidRDefault="00113304" w:rsidP="00113304">
      <w:pPr>
        <w:ind w:firstLine="709"/>
        <w:jc w:val="center"/>
        <w:rPr>
          <w:szCs w:val="28"/>
        </w:rPr>
      </w:pPr>
    </w:p>
    <w:p w:rsidR="00113304" w:rsidRDefault="00113304" w:rsidP="00113304">
      <w:pPr>
        <w:ind w:firstLine="709"/>
        <w:jc w:val="center"/>
        <w:rPr>
          <w:szCs w:val="28"/>
        </w:rPr>
      </w:pPr>
    </w:p>
    <w:p w:rsidR="00113304" w:rsidRPr="00BF55F8" w:rsidRDefault="00113304" w:rsidP="00113304">
      <w:pPr>
        <w:ind w:firstLine="709"/>
        <w:jc w:val="center"/>
        <w:rPr>
          <w:szCs w:val="28"/>
        </w:rPr>
      </w:pPr>
    </w:p>
    <w:p w:rsidR="00113304" w:rsidRDefault="00113304" w:rsidP="00113304">
      <w:pPr>
        <w:rPr>
          <w:szCs w:val="28"/>
        </w:rPr>
      </w:pPr>
      <w:r>
        <w:rPr>
          <w:szCs w:val="28"/>
        </w:rPr>
        <w:t>Глава сельского поселения</w:t>
      </w:r>
    </w:p>
    <w:p w:rsidR="00113304" w:rsidRPr="005F3E85" w:rsidRDefault="00113304" w:rsidP="00113304">
      <w:pPr>
        <w:rPr>
          <w:szCs w:val="28"/>
        </w:rPr>
      </w:pPr>
      <w:r>
        <w:rPr>
          <w:szCs w:val="28"/>
        </w:rPr>
        <w:t xml:space="preserve">«Казановское»                           </w:t>
      </w:r>
      <w:r w:rsidRPr="00BF55F8">
        <w:rPr>
          <w:szCs w:val="28"/>
        </w:rPr>
        <w:tab/>
      </w:r>
      <w:r w:rsidRPr="00BF55F8">
        <w:rPr>
          <w:szCs w:val="28"/>
        </w:rPr>
        <w:tab/>
      </w:r>
      <w:r>
        <w:rPr>
          <w:szCs w:val="28"/>
        </w:rPr>
        <w:t xml:space="preserve">            </w:t>
      </w:r>
      <w:r w:rsidRPr="00BF55F8">
        <w:rPr>
          <w:szCs w:val="28"/>
        </w:rPr>
        <w:tab/>
      </w:r>
      <w:r w:rsidRPr="00BF55F8">
        <w:rPr>
          <w:szCs w:val="28"/>
        </w:rPr>
        <w:tab/>
      </w:r>
      <w:r>
        <w:rPr>
          <w:szCs w:val="28"/>
        </w:rPr>
        <w:t>М.</w:t>
      </w:r>
      <w:r w:rsidR="005C7797">
        <w:rPr>
          <w:szCs w:val="28"/>
        </w:rPr>
        <w:t xml:space="preserve"> </w:t>
      </w:r>
      <w:r>
        <w:rPr>
          <w:szCs w:val="28"/>
        </w:rPr>
        <w:t>И.</w:t>
      </w:r>
      <w:r w:rsidR="005C7797">
        <w:rPr>
          <w:szCs w:val="28"/>
        </w:rPr>
        <w:t xml:space="preserve"> </w:t>
      </w:r>
      <w:r>
        <w:rPr>
          <w:szCs w:val="28"/>
        </w:rPr>
        <w:t>Колесник</w:t>
      </w:r>
    </w:p>
    <w:p w:rsidR="005A3FB7" w:rsidRDefault="005A3FB7">
      <w:pPr>
        <w:spacing w:line="240" w:lineRule="auto"/>
        <w:ind w:firstLine="0"/>
        <w:jc w:val="left"/>
        <w:rPr>
          <w:szCs w:val="28"/>
        </w:rPr>
      </w:pPr>
    </w:p>
    <w:p w:rsidR="005A3FB7" w:rsidRPr="00E35F9A" w:rsidRDefault="005A3FB7">
      <w:pPr>
        <w:spacing w:line="240" w:lineRule="auto"/>
        <w:ind w:firstLine="0"/>
        <w:jc w:val="left"/>
        <w:rPr>
          <w:szCs w:val="28"/>
        </w:rPr>
      </w:pPr>
    </w:p>
    <w:sectPr w:rsidR="005A3FB7" w:rsidRPr="00E35F9A" w:rsidSect="008F64DA">
      <w:footerReference w:type="default" r:id="rId8"/>
      <w:pgSz w:w="11907" w:h="16840" w:code="9"/>
      <w:pgMar w:top="851" w:right="850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94D" w:rsidRDefault="007A294D">
      <w:r>
        <w:separator/>
      </w:r>
    </w:p>
  </w:endnote>
  <w:endnote w:type="continuationSeparator" w:id="0">
    <w:p w:rsidR="007A294D" w:rsidRDefault="007A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5007458"/>
      <w:docPartObj>
        <w:docPartGallery w:val="Page Numbers (Bottom of Page)"/>
        <w:docPartUnique/>
      </w:docPartObj>
    </w:sdtPr>
    <w:sdtEndPr/>
    <w:sdtContent>
      <w:p w:rsidR="00314B2D" w:rsidRDefault="00314B2D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7E3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314B2D" w:rsidRDefault="00314B2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94D" w:rsidRDefault="007A294D">
      <w:r>
        <w:separator/>
      </w:r>
    </w:p>
  </w:footnote>
  <w:footnote w:type="continuationSeparator" w:id="0">
    <w:p w:rsidR="007A294D" w:rsidRDefault="007A294D">
      <w:r>
        <w:continuationSeparator/>
      </w:r>
    </w:p>
  </w:footnote>
  <w:footnote w:type="continuationNotice" w:id="1">
    <w:p w:rsidR="007A294D" w:rsidRDefault="007A294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35B7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9C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3304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642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6474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C85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C2E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4B2D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732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5F0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5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964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3FB7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797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E7D32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32"/>
    <w:rsid w:val="006205C6"/>
    <w:rsid w:val="00620716"/>
    <w:rsid w:val="006209DE"/>
    <w:rsid w:val="00620B6D"/>
    <w:rsid w:val="00622023"/>
    <w:rsid w:val="00622625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C47"/>
    <w:rsid w:val="00635DDA"/>
    <w:rsid w:val="00635E46"/>
    <w:rsid w:val="006366EB"/>
    <w:rsid w:val="006366EE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23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855A2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1A6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41F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5D7D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A46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2DA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5B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36F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294D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2485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1D28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93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A77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4DA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1D9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315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1DE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B28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6746"/>
    <w:rsid w:val="00B971AA"/>
    <w:rsid w:val="00B975FF"/>
    <w:rsid w:val="00B97F19"/>
    <w:rsid w:val="00BA06F2"/>
    <w:rsid w:val="00BA078D"/>
    <w:rsid w:val="00BA07E3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A4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4C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5F9A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29DC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356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30E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0691"/>
    <w:rsid w:val="00EB105F"/>
    <w:rsid w:val="00EB26A7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00B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A5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125F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190B13-ACB1-4659-B793-8D048793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DB920AB1-4E6E-4B79-9454-2E49AF615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7532</Words>
  <Characters>42935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50367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Администрация</cp:lastModifiedBy>
  <cp:revision>60</cp:revision>
  <cp:lastPrinted>2023-07-15T00:42:00Z</cp:lastPrinted>
  <dcterms:created xsi:type="dcterms:W3CDTF">2024-10-22T05:28:00Z</dcterms:created>
  <dcterms:modified xsi:type="dcterms:W3CDTF">2024-12-26T01:43:00Z</dcterms:modified>
</cp:coreProperties>
</file>